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40A8D8" w14:textId="77777777" w:rsidR="00E0274B" w:rsidRDefault="00E0274B" w:rsidP="00E0274B">
      <w:pPr>
        <w:pStyle w:val="Loendilik"/>
        <w:tabs>
          <w:tab w:val="left" w:pos="-7371"/>
          <w:tab w:val="left" w:pos="567"/>
        </w:tabs>
        <w:ind w:left="0"/>
        <w:jc w:val="both"/>
        <w:rPr>
          <w:b/>
          <w:bCs/>
        </w:rPr>
      </w:pPr>
      <w:r w:rsidRPr="00A2047E">
        <w:rPr>
          <w:b/>
          <w:bCs/>
        </w:rPr>
        <w:t>Tööde iseloomustus ja tingimused</w:t>
      </w:r>
    </w:p>
    <w:p w14:paraId="79A02AA3" w14:textId="77777777" w:rsidR="007C6624" w:rsidRDefault="007C6624">
      <w:pPr>
        <w:tabs>
          <w:tab w:val="left" w:pos="-7371"/>
          <w:tab w:val="left" w:pos="567"/>
        </w:tabs>
        <w:jc w:val="both"/>
      </w:pPr>
    </w:p>
    <w:p w14:paraId="5CC818D8" w14:textId="201F6FF1"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0C0AA6">
        <w:rPr>
          <w:rFonts w:cstheme="minorHAnsi"/>
          <w:b/>
          <w:bCs/>
        </w:rPr>
        <w:t>Vesine</w:t>
      </w:r>
      <w:r w:rsidR="00C40022">
        <w:rPr>
          <w:rFonts w:cstheme="minorHAnsi"/>
          <w:b/>
          <w:bCs/>
        </w:rPr>
        <w:t xml:space="preserve"> OÜ</w:t>
      </w:r>
      <w:r w:rsidR="002D73EA" w:rsidRPr="00571C60">
        <w:rPr>
          <w:rFonts w:cstheme="minorHAnsi"/>
        </w:rPr>
        <w:t xml:space="preserve"> poolt koostatud „</w:t>
      </w:r>
      <w:r w:rsidR="000C0AA6" w:rsidRPr="000C0AA6">
        <w:rPr>
          <w:rFonts w:cstheme="minorHAnsi"/>
        </w:rPr>
        <w:t>Lepaniidu</w:t>
      </w:r>
      <w:r w:rsidR="004D2265" w:rsidRPr="004D2265">
        <w:rPr>
          <w:rFonts w:cstheme="minorHAnsi"/>
        </w:rPr>
        <w:t xml:space="preserve"> tee rekonstrueerimi</w:t>
      </w:r>
      <w:r w:rsidR="000C0AA6">
        <w:rPr>
          <w:rFonts w:cstheme="minorHAnsi"/>
        </w:rPr>
        <w:t>n</w:t>
      </w:r>
      <w:r w:rsidR="004D2265">
        <w:rPr>
          <w:rFonts w:cstheme="minorHAnsi"/>
        </w:rPr>
        <w:t>e</w:t>
      </w:r>
      <w:r w:rsidR="000C0AA6">
        <w:rPr>
          <w:rFonts w:cstheme="minorHAnsi"/>
        </w:rPr>
        <w:t xml:space="preserve"> ja ehitamine</w:t>
      </w:r>
      <w:r w:rsidR="00C40022">
        <w:rPr>
          <w:rFonts w:cstheme="minorHAnsi"/>
        </w:rPr>
        <w:t xml:space="preserve"> </w:t>
      </w:r>
      <w:r w:rsidR="000C0AA6">
        <w:rPr>
          <w:rFonts w:cstheme="minorHAnsi"/>
        </w:rPr>
        <w:t>ehitus</w:t>
      </w:r>
      <w:r w:rsidR="00C40022">
        <w:rPr>
          <w:rFonts w:cstheme="minorHAnsi"/>
        </w:rPr>
        <w:t>projekt V02</w:t>
      </w:r>
      <w:r w:rsidR="002D73EA" w:rsidRPr="00571C60">
        <w:rPr>
          <w:rFonts w:cstheme="minorHAnsi"/>
        </w:rPr>
        <w:t>“</w:t>
      </w:r>
      <w:r w:rsidR="00821E34" w:rsidRPr="00281267">
        <w:t>.</w:t>
      </w:r>
      <w:bookmarkEnd w:id="0"/>
      <w:r w:rsidR="00E939EA">
        <w:rPr>
          <w:color w:val="000000"/>
        </w:rPr>
        <w:t xml:space="preserve"> </w:t>
      </w:r>
    </w:p>
    <w:p w14:paraId="2154E638" w14:textId="77777777" w:rsidR="00E0274B" w:rsidRDefault="00E0274B" w:rsidP="00EE0A35">
      <w:pPr>
        <w:tabs>
          <w:tab w:val="left" w:pos="567"/>
        </w:tabs>
        <w:suppressAutoHyphens w:val="0"/>
        <w:autoSpaceDE w:val="0"/>
        <w:autoSpaceDN w:val="0"/>
        <w:adjustRightInd w:val="0"/>
        <w:jc w:val="both"/>
        <w:rPr>
          <w:color w:val="000000"/>
        </w:rPr>
      </w:pP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753DCE66" w:rsidR="00211846" w:rsidRDefault="00211846" w:rsidP="00CD4BFE">
      <w:pPr>
        <w:tabs>
          <w:tab w:val="left" w:pos="567"/>
          <w:tab w:val="left" w:pos="709"/>
        </w:tabs>
        <w:jc w:val="both"/>
      </w:pPr>
      <w:r w:rsidRPr="001F0F11">
        <w:t>Objektiga on võimalik tutvuda:</w:t>
      </w:r>
      <w:r>
        <w:t xml:space="preserve"> </w:t>
      </w:r>
      <w:r w:rsidR="004C674D">
        <w:t xml:space="preserve">metsataristuspetsialist </w:t>
      </w:r>
      <w:r w:rsidR="00E54A4B" w:rsidRPr="0084188C">
        <w:t xml:space="preserve">Villu Alatsei, tel: 5040541, e-mail: </w:t>
      </w:r>
      <w:hyperlink r:id="rId8" w:history="1">
        <w:r w:rsidR="00E54A4B" w:rsidRPr="00B02C67">
          <w:rPr>
            <w:rStyle w:val="Hperlink"/>
          </w:rPr>
          <w:t>villu.alatsei@rmk.ee</w:t>
        </w:r>
      </w:hyperlink>
      <w:r w:rsidR="004C674D">
        <w:t>.</w:t>
      </w:r>
      <w:r w:rsidR="00F42CDC">
        <w:t xml:space="preserve"> </w:t>
      </w:r>
      <w:r w:rsidR="00B55D49">
        <w:t xml:space="preserve"> </w:t>
      </w:r>
      <w:r w:rsidR="008860A6">
        <w:t xml:space="preserve"> </w:t>
      </w:r>
      <w:r w:rsidR="00E353D5">
        <w:t xml:space="preserve"> </w:t>
      </w:r>
      <w:r w:rsidR="00A05AC7" w:rsidRPr="00A05AC7">
        <w:t xml:space="preserve">Objektiga tutvumisel kohapeal ei võeta vastu riigihanget puudutavaid küsimusi ega anta vastuseid. Tekkinud küsimused tuleb esitada riigihangete registri kaudu ja neile vastatakse riigihangete registri kaudu (https://riigihanked.riik.ee ).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08AD4EB2" w:rsidR="00790542" w:rsidRDefault="00E278BD" w:rsidP="001E7EAA">
      <w:pPr>
        <w:tabs>
          <w:tab w:val="left" w:pos="567"/>
          <w:tab w:val="left" w:pos="709"/>
        </w:tabs>
        <w:jc w:val="both"/>
      </w:pPr>
      <w:r w:rsidRPr="00EB2D4B">
        <w:t xml:space="preserve">Töövõtja annab Tellijale valmis Töö lõplikult üle </w:t>
      </w:r>
      <w:r w:rsidR="00797877" w:rsidRPr="00A05AC7">
        <w:rPr>
          <w:b/>
          <w:bCs/>
        </w:rPr>
        <w:t xml:space="preserve">hiljemalt </w:t>
      </w:r>
      <w:r w:rsidR="00CC4877" w:rsidRPr="00A05AC7">
        <w:rPr>
          <w:b/>
          <w:bCs/>
        </w:rPr>
        <w:t>1.09.202</w:t>
      </w:r>
      <w:r w:rsidR="00C61F47" w:rsidRPr="00A05AC7">
        <w:rPr>
          <w:b/>
          <w:bCs/>
        </w:rPr>
        <w:t>6</w:t>
      </w:r>
      <w:r w:rsidR="00CC4877" w:rsidRPr="00A05AC7">
        <w:rPr>
          <w:b/>
          <w:bCs/>
        </w:rPr>
        <w:t>.a.</w:t>
      </w:r>
      <w:r w:rsidR="00CC4877">
        <w:t xml:space="preserve"> </w:t>
      </w:r>
      <w:r w:rsidR="00D40D58" w:rsidRPr="001E7EAA">
        <w:rPr>
          <w:szCs w:val="18"/>
        </w:rPr>
        <w:t>Ehitusobjekti dokumentide üleandmiseks ja vastuvõtmiseks ning ehitusobjekti kasutuselevõtu dokumentide vormistamiseks on aega</w:t>
      </w:r>
      <w:r w:rsidR="00D711C6">
        <w:t xml:space="preserve"> kuni 1.11.202</w:t>
      </w:r>
      <w:r w:rsidR="00C61F47">
        <w:t>6</w:t>
      </w:r>
      <w:r w:rsidR="00924A00">
        <w:t xml:space="preserve">.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71B63FD9" w:rsidR="00664C0C" w:rsidRPr="00A05AC7" w:rsidRDefault="00A05AC7" w:rsidP="00297211">
      <w:pPr>
        <w:pStyle w:val="Pealkiri2"/>
        <w:numPr>
          <w:ilvl w:val="0"/>
          <w:numId w:val="0"/>
        </w:numPr>
        <w:ind w:left="576" w:hanging="576"/>
        <w:jc w:val="both"/>
        <w:rPr>
          <w:rFonts w:ascii="Times New Roman" w:hAnsi="Times New Roman" w:cs="Times New Roman"/>
          <w:i w:val="0"/>
          <w:iCs w:val="0"/>
          <w:sz w:val="24"/>
          <w:szCs w:val="24"/>
        </w:rPr>
      </w:pPr>
      <w:r w:rsidRPr="00A05AC7">
        <w:rPr>
          <w:rFonts w:ascii="Times New Roman" w:hAnsi="Times New Roman" w:cs="Times New Roman"/>
          <w:i w:val="0"/>
          <w:iCs w:val="0"/>
          <w:sz w:val="24"/>
          <w:szCs w:val="24"/>
        </w:rPr>
        <w:t>Tehniline kirjeldus</w:t>
      </w:r>
    </w:p>
    <w:p w14:paraId="4D33C039" w14:textId="68BAA6F4" w:rsidR="007E11D1" w:rsidRDefault="000C0AA6" w:rsidP="00F90BCC">
      <w:pPr>
        <w:suppressAutoHyphens w:val="0"/>
        <w:autoSpaceDE w:val="0"/>
        <w:autoSpaceDN w:val="0"/>
        <w:adjustRightInd w:val="0"/>
        <w:jc w:val="both"/>
        <w:rPr>
          <w:rFonts w:eastAsia="Calibri"/>
          <w:bCs/>
          <w:lang w:eastAsia="en-US"/>
        </w:rPr>
      </w:pPr>
      <w:r w:rsidRPr="000C0AA6">
        <w:rPr>
          <w:rFonts w:eastAsia="Calibri"/>
          <w:bCs/>
          <w:lang w:eastAsia="en-US"/>
        </w:rPr>
        <w:t>Lepaniidu</w:t>
      </w:r>
      <w:r w:rsidR="0021495B" w:rsidRPr="00A53F92">
        <w:rPr>
          <w:rFonts w:eastAsia="Calibri"/>
          <w:bCs/>
          <w:lang w:eastAsia="en-US"/>
        </w:rPr>
        <w:t xml:space="preserve"> tee (</w:t>
      </w:r>
      <w:r>
        <w:rPr>
          <w:rFonts w:eastAsia="Calibri"/>
          <w:bCs/>
          <w:lang w:eastAsia="en-US"/>
        </w:rPr>
        <w:t>2</w:t>
      </w:r>
      <w:r w:rsidR="00C40022" w:rsidRPr="00A53F92">
        <w:rPr>
          <w:rFonts w:eastAsia="Calibri"/>
          <w:bCs/>
          <w:lang w:eastAsia="en-US"/>
        </w:rPr>
        <w:t>,</w:t>
      </w:r>
      <w:r>
        <w:rPr>
          <w:rFonts w:eastAsia="Calibri"/>
          <w:bCs/>
          <w:lang w:eastAsia="en-US"/>
        </w:rPr>
        <w:t>77</w:t>
      </w:r>
      <w:r w:rsidR="0021495B" w:rsidRPr="00A53F92">
        <w:rPr>
          <w:rFonts w:eastAsia="Calibri"/>
          <w:bCs/>
          <w:lang w:eastAsia="en-US"/>
        </w:rPr>
        <w:t xml:space="preserve"> km)</w:t>
      </w:r>
      <w:r w:rsidR="00F7088F" w:rsidRPr="00A53F92">
        <w:rPr>
          <w:rFonts w:eastAsia="Calibri"/>
          <w:bCs/>
          <w:lang w:eastAsia="en-US"/>
        </w:rPr>
        <w:t xml:space="preserve"> </w:t>
      </w:r>
      <w:r w:rsidR="00311DD2" w:rsidRPr="00A53F92">
        <w:rPr>
          <w:rFonts w:eastAsia="Calibri"/>
          <w:bCs/>
          <w:lang w:eastAsia="en-US"/>
        </w:rPr>
        <w:t>rekonstrueeri</w:t>
      </w:r>
      <w:r w:rsidR="0021495B" w:rsidRPr="00A53F92">
        <w:rPr>
          <w:rFonts w:eastAsia="Calibri"/>
          <w:bCs/>
          <w:lang w:eastAsia="en-US"/>
        </w:rPr>
        <w:t>mi</w:t>
      </w:r>
      <w:r w:rsidR="00C41039" w:rsidRPr="00A53F92">
        <w:rPr>
          <w:rFonts w:eastAsia="Calibri"/>
          <w:bCs/>
          <w:lang w:eastAsia="en-US"/>
        </w:rPr>
        <w:t>n</w:t>
      </w:r>
      <w:r w:rsidR="0021495B" w:rsidRPr="00A53F92">
        <w:rPr>
          <w:rFonts w:eastAsia="Calibri"/>
          <w:bCs/>
          <w:lang w:eastAsia="en-US"/>
        </w:rPr>
        <w:t>e</w:t>
      </w:r>
      <w:r w:rsidR="008E33B5" w:rsidRPr="00A53F92">
        <w:rPr>
          <w:rFonts w:eastAsia="Calibri"/>
          <w:bCs/>
          <w:lang w:eastAsia="en-US"/>
        </w:rPr>
        <w:t>, mis asu</w:t>
      </w:r>
      <w:r w:rsidR="00F90BCC" w:rsidRPr="00A53F92">
        <w:rPr>
          <w:rFonts w:eastAsia="Calibri"/>
          <w:bCs/>
          <w:lang w:eastAsia="en-US"/>
        </w:rPr>
        <w:t>b</w:t>
      </w:r>
      <w:r w:rsidR="008E33B5" w:rsidRPr="00A53F92">
        <w:rPr>
          <w:rFonts w:eastAsia="Calibri"/>
          <w:bCs/>
          <w:lang w:eastAsia="en-US"/>
        </w:rPr>
        <w:t xml:space="preserve"> </w:t>
      </w:r>
      <w:proofErr w:type="spellStart"/>
      <w:r w:rsidR="00D815F0">
        <w:rPr>
          <w:rFonts w:eastAsia="Calibri"/>
          <w:bCs/>
          <w:lang w:eastAsia="en-US"/>
        </w:rPr>
        <w:t>Varangu</w:t>
      </w:r>
      <w:proofErr w:type="spellEnd"/>
      <w:r w:rsidR="00D815F0">
        <w:rPr>
          <w:rFonts w:eastAsia="Calibri"/>
          <w:bCs/>
          <w:lang w:eastAsia="en-US"/>
        </w:rPr>
        <w:t xml:space="preserve"> </w:t>
      </w:r>
      <w:r w:rsidR="00F90BCC" w:rsidRPr="00A53F92">
        <w:rPr>
          <w:rFonts w:eastAsia="Calibri"/>
          <w:bCs/>
          <w:lang w:eastAsia="en-US"/>
        </w:rPr>
        <w:t xml:space="preserve">küla, </w:t>
      </w:r>
      <w:r w:rsidR="00D815F0">
        <w:rPr>
          <w:rFonts w:eastAsia="Calibri"/>
          <w:bCs/>
          <w:lang w:eastAsia="en-US"/>
        </w:rPr>
        <w:t>Väike-Maarja</w:t>
      </w:r>
      <w:r w:rsidR="00F90BCC" w:rsidRPr="00A53F92">
        <w:rPr>
          <w:rFonts w:eastAsia="Calibri"/>
          <w:bCs/>
          <w:lang w:eastAsia="en-US"/>
        </w:rPr>
        <w:t xml:space="preserve"> vald, </w:t>
      </w:r>
      <w:r w:rsidR="00D815F0">
        <w:rPr>
          <w:rFonts w:eastAsia="Calibri"/>
          <w:bCs/>
          <w:lang w:eastAsia="en-US"/>
        </w:rPr>
        <w:t>Lääne-Viru</w:t>
      </w:r>
      <w:r w:rsidR="00D815F0" w:rsidRPr="00A53F92">
        <w:rPr>
          <w:rFonts w:eastAsia="Calibri"/>
          <w:bCs/>
          <w:lang w:eastAsia="en-US"/>
        </w:rPr>
        <w:t xml:space="preserve"> </w:t>
      </w:r>
      <w:r w:rsidR="00F90BCC" w:rsidRPr="00A53F92">
        <w:rPr>
          <w:rFonts w:eastAsia="Calibri"/>
          <w:bCs/>
          <w:lang w:eastAsia="en-US"/>
        </w:rPr>
        <w:t>maakond</w:t>
      </w:r>
      <w:r w:rsidR="00C05FA5" w:rsidRPr="00A53F92">
        <w:rPr>
          <w:rFonts w:eastAsia="Calibri"/>
          <w:bCs/>
          <w:lang w:eastAsia="en-US"/>
        </w:rPr>
        <w:t>.</w:t>
      </w:r>
    </w:p>
    <w:p w14:paraId="69FF7DC3" w14:textId="77777777" w:rsidR="00A05AC7" w:rsidRDefault="00A05AC7" w:rsidP="00F90BCC">
      <w:pPr>
        <w:suppressAutoHyphens w:val="0"/>
        <w:autoSpaceDE w:val="0"/>
        <w:autoSpaceDN w:val="0"/>
        <w:adjustRightInd w:val="0"/>
        <w:jc w:val="both"/>
        <w:rPr>
          <w:rFonts w:eastAsia="Calibri"/>
          <w:bCs/>
          <w:lang w:eastAsia="en-US"/>
        </w:rPr>
      </w:pPr>
    </w:p>
    <w:p w14:paraId="3D523794" w14:textId="0EA1EFB7" w:rsidR="00975539" w:rsidRPr="00A53F92" w:rsidRDefault="00975539" w:rsidP="00F90BCC">
      <w:pPr>
        <w:suppressAutoHyphens w:val="0"/>
        <w:autoSpaceDE w:val="0"/>
        <w:autoSpaceDN w:val="0"/>
        <w:adjustRightInd w:val="0"/>
        <w:jc w:val="both"/>
        <w:rPr>
          <w:rFonts w:eastAsia="Calibri"/>
          <w:bCs/>
          <w:lang w:eastAsia="en-US"/>
        </w:rPr>
      </w:pPr>
      <w:r w:rsidRPr="00975539">
        <w:rPr>
          <w:rFonts w:eastAsia="Calibri"/>
          <w:bCs/>
          <w:lang w:eastAsia="en-US"/>
        </w:rPr>
        <w:t>Ligipääs rekonstrueeritavale Lepaniidu teele on tagatud kõrvalmaantee „</w:t>
      </w:r>
      <w:proofErr w:type="spellStart"/>
      <w:r w:rsidRPr="00975539">
        <w:rPr>
          <w:rFonts w:eastAsia="Calibri"/>
          <w:bCs/>
          <w:lang w:eastAsia="en-US"/>
        </w:rPr>
        <w:t>Puhmu-Pikevere</w:t>
      </w:r>
      <w:proofErr w:type="spellEnd"/>
      <w:r w:rsidRPr="00975539">
        <w:rPr>
          <w:rFonts w:eastAsia="Calibri"/>
          <w:bCs/>
          <w:lang w:eastAsia="en-US"/>
        </w:rPr>
        <w:t xml:space="preserve">“ ( tee nr. 17131 ) 2,227 kilomeetril paiknevalt asfaltkattega </w:t>
      </w:r>
      <w:proofErr w:type="spellStart"/>
      <w:r w:rsidRPr="00975539">
        <w:rPr>
          <w:rFonts w:eastAsia="Calibri"/>
          <w:bCs/>
          <w:lang w:eastAsia="en-US"/>
        </w:rPr>
        <w:t>mahasõidukohalt</w:t>
      </w:r>
      <w:proofErr w:type="spellEnd"/>
      <w:r>
        <w:rPr>
          <w:rFonts w:eastAsia="Calibri"/>
          <w:bCs/>
          <w:lang w:eastAsia="en-US"/>
        </w:rPr>
        <w:t>.</w:t>
      </w:r>
    </w:p>
    <w:p w14:paraId="31E52701" w14:textId="0D5218BD" w:rsidR="005A12C0" w:rsidRDefault="00507251" w:rsidP="00F92AA3">
      <w:pPr>
        <w:suppressAutoHyphens w:val="0"/>
        <w:autoSpaceDE w:val="0"/>
        <w:autoSpaceDN w:val="0"/>
        <w:adjustRightInd w:val="0"/>
        <w:jc w:val="both"/>
        <w:rPr>
          <w:lang w:eastAsia="et-EE"/>
        </w:rPr>
      </w:pPr>
      <w:r w:rsidRPr="00A53F92">
        <w:rPr>
          <w:lang w:eastAsia="et-EE"/>
        </w:rPr>
        <w:t xml:space="preserve">Vajalikud raietööd on </w:t>
      </w:r>
      <w:r w:rsidR="002E4151">
        <w:rPr>
          <w:lang w:eastAsia="et-EE"/>
        </w:rPr>
        <w:t>teostatud RMK poolt</w:t>
      </w:r>
      <w:r w:rsidR="00A53F92" w:rsidRPr="00A53F92">
        <w:rPr>
          <w:lang w:eastAsia="et-EE"/>
        </w:rPr>
        <w:t>.</w:t>
      </w:r>
      <w:r w:rsidR="00CD65CB" w:rsidRPr="00A53F92">
        <w:rPr>
          <w:lang w:eastAsia="et-EE"/>
        </w:rPr>
        <w:t xml:space="preserve"> </w:t>
      </w:r>
      <w:r w:rsidR="002E4151">
        <w:rPr>
          <w:lang w:eastAsia="et-EE"/>
        </w:rPr>
        <w:t xml:space="preserve">Üksikute segavate puude </w:t>
      </w:r>
      <w:r w:rsidR="00D92853" w:rsidRPr="00A53F92">
        <w:rPr>
          <w:lang w:eastAsia="et-EE"/>
        </w:rPr>
        <w:t xml:space="preserve">ja põõsaste </w:t>
      </w:r>
      <w:r w:rsidR="002E4151">
        <w:rPr>
          <w:lang w:eastAsia="et-EE"/>
        </w:rPr>
        <w:t xml:space="preserve">raie </w:t>
      </w:r>
      <w:r w:rsidR="00D92853" w:rsidRPr="00A53F92">
        <w:rPr>
          <w:lang w:eastAsia="et-EE"/>
        </w:rPr>
        <w:t>ja kokkuveo</w:t>
      </w:r>
      <w:r w:rsidR="00D92853">
        <w:rPr>
          <w:lang w:eastAsia="et-EE"/>
        </w:rPr>
        <w:t xml:space="preserve"> </w:t>
      </w:r>
      <w:r w:rsidR="002E4151">
        <w:rPr>
          <w:lang w:eastAsia="et-EE"/>
        </w:rPr>
        <w:t>teostab e</w:t>
      </w:r>
      <w:r w:rsidR="0051785D" w:rsidRPr="00A53F92">
        <w:rPr>
          <w:lang w:eastAsia="et-EE"/>
        </w:rPr>
        <w:t>hitaja</w:t>
      </w:r>
      <w:r w:rsidR="001B4A62" w:rsidRPr="00A53F92">
        <w:rPr>
          <w:lang w:eastAsia="et-EE"/>
        </w:rPr>
        <w:t xml:space="preserve">. </w:t>
      </w:r>
      <w:r w:rsidR="001049B5" w:rsidRPr="00A53F92">
        <w:rPr>
          <w:lang w:eastAsia="et-EE"/>
        </w:rPr>
        <w:t xml:space="preserve">Raie käigus tuleb teha raiutavatest puudest etteantud sortimenti, see kokku vedada ja ladustada etteantud kohta. </w:t>
      </w:r>
    </w:p>
    <w:p w14:paraId="54F7A8A1" w14:textId="77777777" w:rsidR="00A05AC7" w:rsidRPr="00A53F92" w:rsidRDefault="00A05AC7" w:rsidP="00F92AA3">
      <w:pPr>
        <w:suppressAutoHyphens w:val="0"/>
        <w:autoSpaceDE w:val="0"/>
        <w:autoSpaceDN w:val="0"/>
        <w:adjustRightInd w:val="0"/>
        <w:jc w:val="both"/>
        <w:rPr>
          <w:lang w:eastAsia="et-EE"/>
        </w:rPr>
      </w:pPr>
    </w:p>
    <w:p w14:paraId="14025A19" w14:textId="06302A23" w:rsidR="00BB55D0" w:rsidRDefault="0089129C" w:rsidP="006350EB">
      <w:pPr>
        <w:suppressAutoHyphens w:val="0"/>
        <w:autoSpaceDE w:val="0"/>
        <w:autoSpaceDN w:val="0"/>
        <w:adjustRightInd w:val="0"/>
        <w:jc w:val="both"/>
      </w:pPr>
      <w:r w:rsidRPr="00701833">
        <w:rPr>
          <w:bCs/>
        </w:rPr>
        <w:t xml:space="preserve">Edasi tuleb teostada </w:t>
      </w:r>
      <w:r w:rsidR="009166AD" w:rsidRPr="00701833">
        <w:rPr>
          <w:bCs/>
        </w:rPr>
        <w:t>kändude juurimine</w:t>
      </w:r>
      <w:r w:rsidR="006E1F4C" w:rsidRPr="00701833">
        <w:rPr>
          <w:bCs/>
        </w:rPr>
        <w:t xml:space="preserve"> (</w:t>
      </w:r>
      <w:r w:rsidR="000503F2" w:rsidRPr="00701833">
        <w:rPr>
          <w:bCs/>
        </w:rPr>
        <w:t>2,32</w:t>
      </w:r>
      <w:r w:rsidR="0010724D" w:rsidRPr="00701833">
        <w:rPr>
          <w:bCs/>
        </w:rPr>
        <w:t xml:space="preserve"> ha</w:t>
      </w:r>
      <w:r w:rsidR="006E1F4C" w:rsidRPr="00701833">
        <w:rPr>
          <w:bCs/>
        </w:rPr>
        <w:t>)</w:t>
      </w:r>
      <w:r w:rsidR="00040158" w:rsidRPr="00701833">
        <w:rPr>
          <w:bCs/>
        </w:rPr>
        <w:t xml:space="preserve">. </w:t>
      </w:r>
      <w:r w:rsidR="00BB55D0" w:rsidRPr="00701833">
        <w:rPr>
          <w:bCs/>
        </w:rPr>
        <w:t xml:space="preserve">Kännud juuritakse </w:t>
      </w:r>
      <w:r w:rsidR="006E235F" w:rsidRPr="00701833">
        <w:rPr>
          <w:bCs/>
        </w:rPr>
        <w:t xml:space="preserve">teede puhul </w:t>
      </w:r>
      <w:r w:rsidR="00BB55D0" w:rsidRPr="00701833">
        <w:rPr>
          <w:bCs/>
        </w:rPr>
        <w:t>kogu teetrassi laiuse ulatuses</w:t>
      </w:r>
      <w:r w:rsidR="00A14104" w:rsidRPr="00701833">
        <w:rPr>
          <w:bCs/>
        </w:rPr>
        <w:t xml:space="preserve"> ja </w:t>
      </w:r>
      <w:r w:rsidR="00953368" w:rsidRPr="00701833">
        <w:rPr>
          <w:bCs/>
        </w:rPr>
        <w:t>koondatakse hunnikutesse</w:t>
      </w:r>
      <w:r w:rsidR="00230147" w:rsidRPr="00701833">
        <w:rPr>
          <w:bCs/>
        </w:rPr>
        <w:t xml:space="preserve">. </w:t>
      </w:r>
      <w:r w:rsidR="00020020" w:rsidRPr="00701833">
        <w:rPr>
          <w:bCs/>
        </w:rPr>
        <w:t>Võsaga kaetud aladel töödeldakse kraavi nõlva võimalusel freesimise teel või eemaldatakse võsa juurestik sette eemaldamise käigus.</w:t>
      </w:r>
      <w:r w:rsidR="006266B3" w:rsidRPr="00701833">
        <w:rPr>
          <w:bCs/>
        </w:rPr>
        <w:t xml:space="preserve"> </w:t>
      </w:r>
      <w:r w:rsidR="000503F2" w:rsidRPr="00701833">
        <w:rPr>
          <w:bCs/>
        </w:rPr>
        <w:t>Nõvade</w:t>
      </w:r>
      <w:r w:rsidR="00D34133" w:rsidRPr="00701833">
        <w:rPr>
          <w:bCs/>
        </w:rPr>
        <w:t xml:space="preserve"> nõlvadel tuleb kännud tasandada freesimise teel seal, kus sette eemaldamisel ei ole vajalik nõlvade korrigeerimiseks teostada kaevet, seda liivapinnastes olevatel kraavidel. Kändude freesimise puhul ei tohi kändude kõrgus olla üle 10cm. </w:t>
      </w:r>
      <w:r w:rsidR="00BC2995" w:rsidRPr="00701833">
        <w:rPr>
          <w:bCs/>
        </w:rPr>
        <w:t>Juuritud känn</w:t>
      </w:r>
      <w:r w:rsidR="00330E2F" w:rsidRPr="00701833">
        <w:rPr>
          <w:bCs/>
        </w:rPr>
        <w:t>ud ja väljatulnud kivid</w:t>
      </w:r>
      <w:r w:rsidR="00BC2995" w:rsidRPr="00701833">
        <w:rPr>
          <w:bCs/>
        </w:rPr>
        <w:t xml:space="preserve"> </w:t>
      </w:r>
      <w:r w:rsidR="00330E2F" w:rsidRPr="00701833">
        <w:rPr>
          <w:bCs/>
        </w:rPr>
        <w:t>tuleb paigutada trassi äärde nii, et ei tekiks katkematut valli, vahe tuleb jätta iga 25m tagant.</w:t>
      </w:r>
      <w:r w:rsidR="00CA6293" w:rsidRPr="00701833">
        <w:rPr>
          <w:bCs/>
        </w:rPr>
        <w:t xml:space="preserve"> </w:t>
      </w:r>
      <w:r w:rsidR="00EA5E7E" w:rsidRPr="00701833">
        <w:rPr>
          <w:bCs/>
        </w:rPr>
        <w:t>Kraavide kaeve pinnast ja se</w:t>
      </w:r>
      <w:r w:rsidR="00CA6293" w:rsidRPr="00701833">
        <w:rPr>
          <w:bCs/>
        </w:rPr>
        <w:t xml:space="preserve">tte võib paigutada ka olemasoleva mulde taha, kuid see peab jääma </w:t>
      </w:r>
      <w:r w:rsidR="00CA6293" w:rsidRPr="00701833">
        <w:rPr>
          <w:bCs/>
        </w:rPr>
        <w:lastRenderedPageBreak/>
        <w:t xml:space="preserve">sellest madalamale. </w:t>
      </w:r>
      <w:r w:rsidR="009166AD" w:rsidRPr="00701833">
        <w:rPr>
          <w:bCs/>
        </w:rPr>
        <w:t>Kraavi teepoolsed perved peavad olema töödeldud tasemel, mis võimaldab mehhaniseeritud hooldust.</w:t>
      </w:r>
      <w:r w:rsidR="000B70FA" w:rsidRPr="00701833">
        <w:t xml:space="preserve"> </w:t>
      </w:r>
    </w:p>
    <w:p w14:paraId="5DD0D7A3" w14:textId="77777777" w:rsidR="00A05AC7" w:rsidRPr="00701833" w:rsidRDefault="00A05AC7" w:rsidP="006350EB">
      <w:pPr>
        <w:suppressAutoHyphens w:val="0"/>
        <w:autoSpaceDE w:val="0"/>
        <w:autoSpaceDN w:val="0"/>
        <w:adjustRightInd w:val="0"/>
        <w:jc w:val="both"/>
      </w:pPr>
    </w:p>
    <w:p w14:paraId="121C2BFB" w14:textId="35A2C612" w:rsidR="009B3548" w:rsidRPr="00D92853" w:rsidRDefault="00F22E73" w:rsidP="00DA571E">
      <w:pPr>
        <w:suppressAutoHyphens w:val="0"/>
        <w:autoSpaceDE w:val="0"/>
        <w:autoSpaceDN w:val="0"/>
        <w:adjustRightInd w:val="0"/>
        <w:jc w:val="both"/>
        <w:rPr>
          <w:highlight w:val="yellow"/>
        </w:rPr>
      </w:pPr>
      <w:bookmarkStart w:id="1" w:name="_Hlk212127114"/>
      <w:r w:rsidRPr="0050302F">
        <w:rPr>
          <w:b/>
          <w:bCs/>
        </w:rPr>
        <w:t>Lepaniidu</w:t>
      </w:r>
      <w:r w:rsidR="00E47ED4" w:rsidRPr="0050302F">
        <w:rPr>
          <w:b/>
          <w:bCs/>
        </w:rPr>
        <w:t xml:space="preserve"> tee</w:t>
      </w:r>
      <w:r w:rsidR="0081600B" w:rsidRPr="0050302F">
        <w:rPr>
          <w:b/>
          <w:bCs/>
        </w:rPr>
        <w:t xml:space="preserve"> </w:t>
      </w:r>
      <w:bookmarkEnd w:id="1"/>
      <w:r w:rsidR="0081600B" w:rsidRPr="0050302F">
        <w:rPr>
          <w:b/>
          <w:bCs/>
        </w:rPr>
        <w:t>(</w:t>
      </w:r>
      <w:r w:rsidRPr="0050302F">
        <w:rPr>
          <w:b/>
          <w:bCs/>
        </w:rPr>
        <w:t>2,77</w:t>
      </w:r>
      <w:r w:rsidR="0081600B" w:rsidRPr="0050302F">
        <w:rPr>
          <w:b/>
          <w:bCs/>
        </w:rPr>
        <w:t xml:space="preserve"> km)</w:t>
      </w:r>
      <w:r w:rsidR="00515C18" w:rsidRPr="0050302F">
        <w:rPr>
          <w:b/>
          <w:bCs/>
        </w:rPr>
        <w:t xml:space="preserve"> </w:t>
      </w:r>
      <w:r w:rsidR="00646EC3" w:rsidRPr="0050302F">
        <w:t>rekonstrueeritav lõik pikkusega 690m saab alguse kõrvalmaantee „</w:t>
      </w:r>
      <w:proofErr w:type="spellStart"/>
      <w:r w:rsidR="00646EC3" w:rsidRPr="0050302F">
        <w:t>Puhmu-Pikevere</w:t>
      </w:r>
      <w:proofErr w:type="spellEnd"/>
      <w:r w:rsidR="00646EC3" w:rsidRPr="0050302F">
        <w:t xml:space="preserve">“ ( tee nr. 17131 ) 2,227 kilomeetril rekonstrueeritava </w:t>
      </w:r>
      <w:proofErr w:type="spellStart"/>
      <w:r w:rsidR="00646EC3" w:rsidRPr="0050302F">
        <w:t>mahasõidukohaga</w:t>
      </w:r>
      <w:proofErr w:type="spellEnd"/>
      <w:r w:rsidR="00646EC3" w:rsidRPr="0050302F">
        <w:t xml:space="preserve">. Rekonstrueeritava Lepaniidu tee </w:t>
      </w:r>
      <w:proofErr w:type="spellStart"/>
      <w:r w:rsidR="00646EC3" w:rsidRPr="0050302F">
        <w:t>ol.oleva</w:t>
      </w:r>
      <w:proofErr w:type="spellEnd"/>
      <w:r w:rsidR="00646EC3" w:rsidRPr="0050302F">
        <w:t xml:space="preserve"> (keskelt rohtunud) kruuskatte laius on valdavalt ca 3,0...3,5m ning suuremad augud</w:t>
      </w:r>
      <w:r w:rsidR="00646EC3" w:rsidRPr="00646EC3">
        <w:t xml:space="preserve"> ja roopad katendis puuduvad. </w:t>
      </w:r>
      <w:proofErr w:type="spellStart"/>
      <w:r w:rsidR="00646EC3" w:rsidRPr="00646EC3">
        <w:t>Ol.oleva</w:t>
      </w:r>
      <w:proofErr w:type="spellEnd"/>
      <w:r w:rsidR="00646EC3" w:rsidRPr="00646EC3">
        <w:t xml:space="preserve"> Lepaniidu tee lõppeb RMK katastriüksuse „Porkuni metskond 102“ ning eramaa katastriüksuse „Kuresoo“ piiril ning vahetult enne seda on rajatud T-kujuline tagasipööramis</w:t>
      </w:r>
      <w:r w:rsidR="004132DE">
        <w:t>e</w:t>
      </w:r>
      <w:r w:rsidR="00646EC3" w:rsidRPr="00646EC3">
        <w:t>koht.</w:t>
      </w:r>
      <w:r w:rsidR="00A3467D">
        <w:t xml:space="preserve"> </w:t>
      </w:r>
      <w:r w:rsidR="00A3467D" w:rsidRPr="00A3467D">
        <w:t>Lepaniidu tee ehitatav lõik pikkusega 2076m saab alguse rekonstrueeritavalt Lepaniidu teelt ja lõppeb kvartali HU002 eraldiste 8 ja 10 ühisel piiril kuhu on ette nähtud  tagasipööramis</w:t>
      </w:r>
      <w:r w:rsidR="00B83158">
        <w:t>e</w:t>
      </w:r>
      <w:r w:rsidR="00A3467D" w:rsidRPr="00A3467D">
        <w:t>koha rajamine.</w:t>
      </w:r>
    </w:p>
    <w:p w14:paraId="73329917" w14:textId="79AF86CF" w:rsidR="003505CA" w:rsidRPr="00D92853" w:rsidRDefault="0038053D" w:rsidP="00AD60D7">
      <w:pPr>
        <w:suppressAutoHyphens w:val="0"/>
        <w:autoSpaceDE w:val="0"/>
        <w:autoSpaceDN w:val="0"/>
        <w:adjustRightInd w:val="0"/>
        <w:jc w:val="both"/>
        <w:rPr>
          <w:highlight w:val="yellow"/>
        </w:rPr>
      </w:pPr>
      <w:bookmarkStart w:id="2" w:name="_Hlk207366874"/>
      <w:r w:rsidRPr="0038053D">
        <w:t>Lepaniidu tee</w:t>
      </w:r>
      <w:r>
        <w:t>le</w:t>
      </w:r>
      <w:r w:rsidRPr="0038053D">
        <w:t xml:space="preserve"> on ette nähtud nõvade rajamine vältimaks kõrgemalt maa-alalt peale valguva sademevee kogunemist rekonstrueeritava / ehitatava tee serva. Nõvadega kokku kogutav sademevesi on ette nähtud suunata truupidega tee alt läbi ning seejärel teisel pool teed madalamale maa-alale välja kiilduda. Rekonstrueeritava ja ehitatava Lepaniidu teega piirneval maa-alal </w:t>
      </w:r>
      <w:proofErr w:type="spellStart"/>
      <w:r w:rsidRPr="0038053D">
        <w:t>ol.olevad</w:t>
      </w:r>
      <w:proofErr w:type="spellEnd"/>
      <w:r w:rsidRPr="0038053D">
        <w:t xml:space="preserve"> tee- ja kuivenduskraavid puuduvad ning nende rajamist ei ole ka ette nähtud.</w:t>
      </w:r>
    </w:p>
    <w:p w14:paraId="58239DF9" w14:textId="77777777" w:rsidR="00845370" w:rsidRDefault="00E920DB" w:rsidP="00845370">
      <w:pPr>
        <w:suppressAutoHyphens w:val="0"/>
        <w:autoSpaceDE w:val="0"/>
        <w:autoSpaceDN w:val="0"/>
        <w:adjustRightInd w:val="0"/>
        <w:jc w:val="both"/>
      </w:pPr>
      <w:r w:rsidRPr="00E920DB">
        <w:t xml:space="preserve">Ehitatavad truubid T1-1...T1-8 on ette nähtud rajada rekonstrueeritava või ehitatava Lepaniidu tee alla võimaldamaks vee äravoolu Lepaniidu tee serva rajatavatest nõvadest. Truup T1-9 on ette nähtud rajada nõvale N1-17 võimaldamaks ehitatavalt Lepaniidu teelt </w:t>
      </w:r>
      <w:proofErr w:type="spellStart"/>
      <w:r w:rsidRPr="00E920DB">
        <w:t>mahasõitu</w:t>
      </w:r>
      <w:proofErr w:type="spellEnd"/>
      <w:r w:rsidRPr="00E920DB">
        <w:t xml:space="preserve"> katastriüksusele „</w:t>
      </w:r>
      <w:proofErr w:type="spellStart"/>
      <w:r w:rsidRPr="00E920DB">
        <w:t>Vidriku</w:t>
      </w:r>
      <w:proofErr w:type="spellEnd"/>
      <w:r w:rsidRPr="00E920DB">
        <w:t>“ tunnusega 92701:003:0127.</w:t>
      </w:r>
    </w:p>
    <w:p w14:paraId="448EF9F3" w14:textId="77777777" w:rsidR="00A05AC7" w:rsidRDefault="00A05AC7" w:rsidP="00845370">
      <w:pPr>
        <w:suppressAutoHyphens w:val="0"/>
        <w:autoSpaceDE w:val="0"/>
        <w:autoSpaceDN w:val="0"/>
        <w:adjustRightInd w:val="0"/>
        <w:jc w:val="both"/>
      </w:pPr>
    </w:p>
    <w:p w14:paraId="470D9BBB" w14:textId="602EDA07" w:rsidR="001F2155" w:rsidRDefault="005267A2" w:rsidP="00845370">
      <w:pPr>
        <w:suppressAutoHyphens w:val="0"/>
        <w:autoSpaceDE w:val="0"/>
        <w:autoSpaceDN w:val="0"/>
        <w:adjustRightInd w:val="0"/>
        <w:jc w:val="both"/>
      </w:pPr>
      <w:r>
        <w:t xml:space="preserve"> </w:t>
      </w:r>
      <w:r w:rsidR="00845370">
        <w:t>Ehitatavad plasttruubid peavad vastama ringjäikusele SN8 ( EN ISO 9969:2016 ) ja olema seest siledaseinalised ning väljast peavad plasttruubitorud olema gofreeritud. Väljast siledaseinalised torud vajavad kontaktfiltratsiooni vähendamiseks ümber toru filtratsioonitõkke rajamist. Truubitorude maksimaalne lubatud deformatsioon on 6% ja truupide nõutav eluiga on 50 aastat.</w:t>
      </w:r>
      <w:r w:rsidR="0043262A" w:rsidRPr="0043262A">
        <w:t xml:space="preserve"> Truubi kohal peab tee muldkeha ja katendi kogupaksus olema Ø 40cm plasttruubil vähemalt 0,50m</w:t>
      </w:r>
      <w:r w:rsidR="0043262A">
        <w:t>.</w:t>
      </w:r>
    </w:p>
    <w:p w14:paraId="541EA58E" w14:textId="77777777" w:rsidR="00A05AC7" w:rsidRDefault="00A05AC7" w:rsidP="00845370">
      <w:pPr>
        <w:suppressAutoHyphens w:val="0"/>
        <w:autoSpaceDE w:val="0"/>
        <w:autoSpaceDN w:val="0"/>
        <w:adjustRightInd w:val="0"/>
        <w:jc w:val="both"/>
      </w:pPr>
    </w:p>
    <w:p w14:paraId="5F8D10E6" w14:textId="76EF69CC" w:rsidR="00E920DB" w:rsidRDefault="001F2155" w:rsidP="001F2155">
      <w:pPr>
        <w:suppressAutoHyphens w:val="0"/>
        <w:autoSpaceDE w:val="0"/>
        <w:autoSpaceDN w:val="0"/>
        <w:adjustRightInd w:val="0"/>
        <w:jc w:val="both"/>
      </w:pPr>
      <w:r>
        <w:t>Kõikidele ehitatavatele truupidele rajatakse otsakud vastavalt 2019.aastal täiendatud Põllumajandusministeeriumi poolt 2013.a. välja antud kogumikus „Maaparandusrajatiste tüüpjoonised“ toodud tüüpjoonisele: 3.1-1...3.1-2 Otsaku mattkindlustus (MAO) - Di30, Di40 ja Di50 cm.</w:t>
      </w:r>
    </w:p>
    <w:p w14:paraId="4E4F7103" w14:textId="77777777" w:rsidR="00A05AC7" w:rsidRDefault="00A05AC7" w:rsidP="001F2155">
      <w:pPr>
        <w:suppressAutoHyphens w:val="0"/>
        <w:autoSpaceDE w:val="0"/>
        <w:autoSpaceDN w:val="0"/>
        <w:adjustRightInd w:val="0"/>
        <w:jc w:val="both"/>
      </w:pPr>
    </w:p>
    <w:p w14:paraId="0C699DEF" w14:textId="77777777" w:rsidR="0050302F" w:rsidRDefault="0050302F" w:rsidP="0050302F">
      <w:pPr>
        <w:suppressAutoHyphens w:val="0"/>
        <w:autoSpaceDE w:val="0"/>
        <w:autoSpaceDN w:val="0"/>
        <w:adjustRightInd w:val="0"/>
        <w:jc w:val="both"/>
      </w:pPr>
      <w:r>
        <w:t xml:space="preserve">Lepaniidu tee rekonstrueerimise käigus on ette nähtud </w:t>
      </w:r>
      <w:proofErr w:type="spellStart"/>
      <w:r>
        <w:t>ol.oleva</w:t>
      </w:r>
      <w:proofErr w:type="spellEnd"/>
      <w:r>
        <w:t xml:space="preserve"> tee ja ümbritseva maapinna tasandamine 6,00m laiuseks ühtlaseks aluseks. Tasandatud alusele on ette nähtud kahepoolse 4% põikkalde kujundamine ja aluse tihendamine. </w:t>
      </w:r>
    </w:p>
    <w:p w14:paraId="58A0C382" w14:textId="0CD6FCE2" w:rsidR="0050302F" w:rsidRDefault="0050302F" w:rsidP="0050302F">
      <w:pPr>
        <w:suppressAutoHyphens w:val="0"/>
        <w:autoSpaceDE w:val="0"/>
        <w:autoSpaceDN w:val="0"/>
        <w:adjustRightInd w:val="0"/>
        <w:jc w:val="both"/>
      </w:pPr>
      <w:r>
        <w:t xml:space="preserve">Profileeritud ning tihendatud alusele on ette nähtud geotekstiili </w:t>
      </w:r>
      <w:bookmarkStart w:id="3" w:name="_Hlk212127552"/>
      <w:r w:rsidR="000324FB" w:rsidRPr="000324FB">
        <w:t>(Deklareeritud tõmbetugevus MD/CMD ≥20 kN/m, 5,0 m lai, mittekootud)</w:t>
      </w:r>
      <w:r w:rsidR="000324FB">
        <w:t xml:space="preserve"> </w:t>
      </w:r>
      <w:r>
        <w:t>paigaldamine. Geotekstiilile on omakorda ette nähtud uue kahekihilise kruusast katendikonstruktsiooni rajamine pealt</w:t>
      </w:r>
      <w:r w:rsidR="00F459B1">
        <w:t xml:space="preserve"> </w:t>
      </w:r>
      <w:r>
        <w:t>laiusega 4,50m ja kahepoolse 4% põikkaldega.</w:t>
      </w:r>
      <w:bookmarkEnd w:id="3"/>
      <w:r>
        <w:t xml:space="preserve"> Kruusast katendikonstruktsiooni aluskiht ehk kandev kiht paksusega 0,20m on ette nähtud rajada </w:t>
      </w:r>
      <w:r w:rsidR="00F459B1">
        <w:t xml:space="preserve">sorteeritud </w:t>
      </w:r>
      <w:r>
        <w:t xml:space="preserve">kruusast fr.0/63 (positsioon nr.3) ja katendikonstruktsiooni pealiskiht ehk kulumiskiht paksusega 0,10m on ette nähtud rajada </w:t>
      </w:r>
      <w:r w:rsidR="00F459B1">
        <w:t xml:space="preserve">purustatud </w:t>
      </w:r>
      <w:r>
        <w:t>kruusast fr.0/32 (positsioon nr.6).</w:t>
      </w:r>
    </w:p>
    <w:p w14:paraId="58CC6022" w14:textId="77777777" w:rsidR="00A05AC7" w:rsidRDefault="00A05AC7" w:rsidP="0050302F">
      <w:pPr>
        <w:suppressAutoHyphens w:val="0"/>
        <w:autoSpaceDE w:val="0"/>
        <w:autoSpaceDN w:val="0"/>
        <w:adjustRightInd w:val="0"/>
        <w:jc w:val="both"/>
      </w:pPr>
    </w:p>
    <w:p w14:paraId="34E74E63" w14:textId="2F061C8D" w:rsidR="00F459B1" w:rsidRDefault="00F0360B" w:rsidP="0050302F">
      <w:pPr>
        <w:suppressAutoHyphens w:val="0"/>
        <w:autoSpaceDE w:val="0"/>
        <w:autoSpaceDN w:val="0"/>
        <w:adjustRightInd w:val="0"/>
        <w:jc w:val="both"/>
      </w:pPr>
      <w:r w:rsidRPr="00F0360B">
        <w:t xml:space="preserve">Lepaniidu tee rekonstrueeritava lõigu ja ehitatava lõigu ristumine on ette nähtud lahendada pööranguga, kus teetelje pöörderaadius on 20m. Pöörangu siseküljele on ette nähtud 2,5m laiuse </w:t>
      </w:r>
      <w:r w:rsidRPr="00F0360B">
        <w:lastRenderedPageBreak/>
        <w:t>katendi laienduse rajamine, mis viiakse tee sirgel osal ühtlaselt pöörangule eelneva ja järgneva katendi laiusega kokku 10m pikkuste üleminekutsoonidega.</w:t>
      </w:r>
    </w:p>
    <w:p w14:paraId="587195BA" w14:textId="77777777" w:rsidR="00A05AC7" w:rsidRDefault="00A05AC7" w:rsidP="0050302F">
      <w:pPr>
        <w:suppressAutoHyphens w:val="0"/>
        <w:autoSpaceDE w:val="0"/>
        <w:autoSpaceDN w:val="0"/>
        <w:adjustRightInd w:val="0"/>
        <w:jc w:val="both"/>
      </w:pPr>
    </w:p>
    <w:p w14:paraId="04EEA32A" w14:textId="206C0FBE" w:rsidR="000208DF" w:rsidRDefault="000208DF" w:rsidP="000208DF">
      <w:pPr>
        <w:suppressAutoHyphens w:val="0"/>
        <w:autoSpaceDE w:val="0"/>
        <w:autoSpaceDN w:val="0"/>
        <w:adjustRightInd w:val="0"/>
        <w:jc w:val="both"/>
      </w:pPr>
      <w:r>
        <w:t xml:space="preserve">Lepaniidu tee ehitamise käigus on ette nähtud pikettide 06+90...10+84 ja 17+24...26+34 vahemikus </w:t>
      </w:r>
      <w:proofErr w:type="spellStart"/>
      <w:r>
        <w:t>ol.oleva</w:t>
      </w:r>
      <w:proofErr w:type="spellEnd"/>
      <w:r>
        <w:t xml:space="preserve"> maapinna tasandamine ühtlaseks 6,00m laiuseks aluseks ning tasandatud alusele on ette nähtud kahepoolse 4% põikkalde kujundamine ja aluse tihendamine. Ehitatava Lepaniidu tee pikettide 10+84...17+24 ja 26+34...27+46 vahemikus on ette nähtud </w:t>
      </w:r>
      <w:proofErr w:type="spellStart"/>
      <w:r>
        <w:t>ol.oleva</w:t>
      </w:r>
      <w:proofErr w:type="spellEnd"/>
      <w:r>
        <w:t xml:space="preserve"> maapinna tasandamine ühtlaseks 7,00m laiuseks aluseks ning seejärel juurde veetavast mineraalpinnasest </w:t>
      </w:r>
      <w:r w:rsidR="00F11E74" w:rsidRPr="00F11E74">
        <w:t>(liiv (k≥0,5m/24h))</w:t>
      </w:r>
      <w:r w:rsidR="00F11E74">
        <w:t xml:space="preserve"> </w:t>
      </w:r>
      <w:r>
        <w:t>mulde ehitamine keskmise paksusega 0,30m ja pealt</w:t>
      </w:r>
      <w:r w:rsidR="00F11E74">
        <w:t xml:space="preserve"> </w:t>
      </w:r>
      <w:r>
        <w:t>laiusega 6,00m. Juurde</w:t>
      </w:r>
      <w:r w:rsidR="00F11E74">
        <w:t xml:space="preserve"> </w:t>
      </w:r>
      <w:r>
        <w:t>veetavast mineraalpinnasest muldele on ette nähtud 4% põikkalde kujundamine ja tihendamine. Juurde</w:t>
      </w:r>
      <w:r w:rsidR="00F11E74">
        <w:t xml:space="preserve"> </w:t>
      </w:r>
      <w:r>
        <w:t>veetavast mineraalpinnasest mulle on ette nähtud rajada ehitatava Lepaniidu tee lõikudele, kus teetrass paikneb madalamal maa-alal ning ei ole võimalik tagada nõvade / kraavidega sademevee äravoolu.</w:t>
      </w:r>
    </w:p>
    <w:p w14:paraId="7D2AAD31" w14:textId="77777777" w:rsidR="00A05AC7" w:rsidRDefault="00A05AC7" w:rsidP="000208DF">
      <w:pPr>
        <w:suppressAutoHyphens w:val="0"/>
        <w:autoSpaceDE w:val="0"/>
        <w:autoSpaceDN w:val="0"/>
        <w:adjustRightInd w:val="0"/>
        <w:jc w:val="both"/>
      </w:pPr>
    </w:p>
    <w:p w14:paraId="5B8742B4" w14:textId="325395FB" w:rsidR="00F0360B" w:rsidRDefault="000208DF" w:rsidP="000208DF">
      <w:pPr>
        <w:suppressAutoHyphens w:val="0"/>
        <w:autoSpaceDE w:val="0"/>
        <w:autoSpaceDN w:val="0"/>
        <w:adjustRightInd w:val="0"/>
        <w:jc w:val="both"/>
      </w:pPr>
      <w:r>
        <w:t xml:space="preserve">Profileeritud ning tihendatud alusele on ette nähtud geotekstiili </w:t>
      </w:r>
      <w:r w:rsidR="00F11E74" w:rsidRPr="00F11E74">
        <w:t>(Deklareeritud tõmbetugevus MD/CMD ≥20 kN/m, 5,0 m lai, mittekootud) paigaldamine. Geotekstiilile on omakorda ette nähtud uue kahekihilise kruusast katendikonstruktsiooni rajamine pealt laiusega 4,50m ja kahepoolse 4% põikkaldega.</w:t>
      </w:r>
      <w:r>
        <w:t xml:space="preserve"> Kruusast katendikonstruktsiooni aluskiht ehk kandev kiht </w:t>
      </w:r>
      <w:r w:rsidR="003C072B">
        <w:t>rajatakse</w:t>
      </w:r>
      <w:r>
        <w:t xml:space="preserve"> pikettide 06+90...10+84 ja 17+24...26+34 vahemikus paksusega 0,30m ning pikettide 10+84...17+24 ja 26+34...27+46 vahemikus paksusega 0,20m. Katendikonstruktsiooni pealiskiht ehk kulumiskiht </w:t>
      </w:r>
      <w:r w:rsidR="003C072B">
        <w:t>rajatakse</w:t>
      </w:r>
      <w:r>
        <w:t xml:space="preserve"> pikettide 06+90...27+46 vahemikus ehk terve ehitatava tee ulatuses paksusega 0,10m. Kruusast katendikonstruktsiooni aluskiht ehk kandev kiht on ette nähtud rajada </w:t>
      </w:r>
      <w:r w:rsidR="003C072B">
        <w:t xml:space="preserve">sorteeritud </w:t>
      </w:r>
      <w:r>
        <w:t xml:space="preserve">kruusast fr.0/63 (positsioon nr.3) ja katendikonstruktsiooni pealiskiht ehk kulumiskiht on ette nähtud rajada </w:t>
      </w:r>
      <w:r w:rsidR="00085AB7">
        <w:t xml:space="preserve">purustatud </w:t>
      </w:r>
      <w:r>
        <w:t>kruusast fr.0/32 (positsioon nr.6).</w:t>
      </w:r>
    </w:p>
    <w:p w14:paraId="3739DD14" w14:textId="6477AF42" w:rsidR="00741AE1" w:rsidRDefault="00741AE1" w:rsidP="000208DF">
      <w:pPr>
        <w:suppressAutoHyphens w:val="0"/>
        <w:autoSpaceDE w:val="0"/>
        <w:autoSpaceDN w:val="0"/>
        <w:adjustRightInd w:val="0"/>
        <w:jc w:val="both"/>
      </w:pPr>
      <w:r w:rsidRPr="00741AE1">
        <w:t>Lepaniidu tee ehitataval lõigul paiknevatele pöörangutele teetelje pöörderaadiusega 20m on pöörangu siseküljele ettenähtud 2,5m laiuse katendi laienduse rajamine ning pöörangule teetelje pöörderaadiusega 30m on pöörangu siseküljele ettenähtud 2,0m laiuse katendi laienduse rajamine. Pöörangute sisekülgedele rajatavate katendi laiendused viiakse tee sirgel osal ühtlaselt pöörangule eelneva ja järgneva katendi laiusega kokku 10m pikkuste üleminekutsoonidega. Suurema pöörderaadiusega pöörangutele ei ole katendi laienduste rajamist ette nähtud.</w:t>
      </w:r>
    </w:p>
    <w:p w14:paraId="4EF8A4EC" w14:textId="77777777" w:rsidR="00A05AC7" w:rsidRDefault="00A05AC7" w:rsidP="000208DF">
      <w:pPr>
        <w:suppressAutoHyphens w:val="0"/>
        <w:autoSpaceDE w:val="0"/>
        <w:autoSpaceDN w:val="0"/>
        <w:adjustRightInd w:val="0"/>
        <w:jc w:val="both"/>
      </w:pPr>
    </w:p>
    <w:p w14:paraId="01F6B6CD" w14:textId="427F036B" w:rsidR="00C1361C" w:rsidRDefault="00C1361C" w:rsidP="00AD60D7">
      <w:pPr>
        <w:suppressAutoHyphens w:val="0"/>
        <w:autoSpaceDE w:val="0"/>
        <w:autoSpaceDN w:val="0"/>
        <w:adjustRightInd w:val="0"/>
        <w:jc w:val="both"/>
      </w:pPr>
      <w:r w:rsidRPr="00C1361C">
        <w:t xml:space="preserve">Rekonstrueeritava Lepaniidu tee ja katastriüksuse „Lepaniidu“ </w:t>
      </w:r>
      <w:proofErr w:type="spellStart"/>
      <w:r w:rsidRPr="00C1361C">
        <w:t>õueala</w:t>
      </w:r>
      <w:proofErr w:type="spellEnd"/>
      <w:r w:rsidRPr="00C1361C">
        <w:t xml:space="preserve"> juurdepääsutee ristumiskohta ning rekonstrueeritava Lepaniidu tee ja Lepaniidu tee </w:t>
      </w:r>
      <w:proofErr w:type="spellStart"/>
      <w:r w:rsidRPr="00C1361C">
        <w:t>ol.olevasse</w:t>
      </w:r>
      <w:proofErr w:type="spellEnd"/>
      <w:r w:rsidRPr="00C1361C">
        <w:t xml:space="preserve"> olukorda jääva lõigu ristumiskohta on ette nähtud </w:t>
      </w:r>
      <w:proofErr w:type="spellStart"/>
      <w:r w:rsidRPr="00C1361C">
        <w:t>mahasõidukohtade</w:t>
      </w:r>
      <w:proofErr w:type="spellEnd"/>
      <w:r w:rsidRPr="00C1361C">
        <w:t xml:space="preserve"> rajamine vastavalt maaparandusrajatiste tüüpjoonisele „Mahasõit põllule – M3“.</w:t>
      </w:r>
    </w:p>
    <w:p w14:paraId="158A50A2" w14:textId="77777777" w:rsidR="00A05AC7" w:rsidRDefault="00A05AC7" w:rsidP="00AD60D7">
      <w:pPr>
        <w:suppressAutoHyphens w:val="0"/>
        <w:autoSpaceDE w:val="0"/>
        <w:autoSpaceDN w:val="0"/>
        <w:adjustRightInd w:val="0"/>
        <w:jc w:val="both"/>
      </w:pPr>
    </w:p>
    <w:p w14:paraId="361EB332" w14:textId="3CD5470D" w:rsidR="00B92F9C" w:rsidRDefault="00B92F9C" w:rsidP="00AD60D7">
      <w:pPr>
        <w:suppressAutoHyphens w:val="0"/>
        <w:autoSpaceDE w:val="0"/>
        <w:autoSpaceDN w:val="0"/>
        <w:adjustRightInd w:val="0"/>
        <w:jc w:val="both"/>
      </w:pPr>
      <w:r w:rsidRPr="00B92F9C">
        <w:t xml:space="preserve">Ehitatava Lepaniidu tee ja </w:t>
      </w:r>
      <w:proofErr w:type="spellStart"/>
      <w:r w:rsidRPr="00B92F9C">
        <w:t>ol.olevasse</w:t>
      </w:r>
      <w:proofErr w:type="spellEnd"/>
      <w:r w:rsidRPr="00B92F9C">
        <w:t xml:space="preserve"> olukorda jääva Tambi tee ristumiskohta ning ehitavalt Lepaniidu teelt metsamaale / heinamaale pääsemiseks on ette nähtud </w:t>
      </w:r>
      <w:proofErr w:type="spellStart"/>
      <w:r w:rsidRPr="00B92F9C">
        <w:t>mahasõidukohtade</w:t>
      </w:r>
      <w:proofErr w:type="spellEnd"/>
      <w:r w:rsidRPr="00B92F9C">
        <w:t xml:space="preserve"> rajamine vastavalt maaparandusrajatiste tüüpjoonisele „Mahasõit põllule – M3“. Osadele </w:t>
      </w:r>
      <w:proofErr w:type="spellStart"/>
      <w:r w:rsidRPr="00B92F9C">
        <w:t>mahasõidukohtadele</w:t>
      </w:r>
      <w:proofErr w:type="spellEnd"/>
      <w:r w:rsidRPr="00B92F9C">
        <w:t xml:space="preserve"> on ettenähtud juurde</w:t>
      </w:r>
      <w:r>
        <w:t xml:space="preserve"> </w:t>
      </w:r>
      <w:r w:rsidRPr="00B92F9C">
        <w:t>veetavast mineraalpinnasest mullete rajamine paksusega ca 0,30m. Antud mahasõidukohad paiknevad maa-alal, kus ei ole võimalik tagada nõvade / kraavidega sademevee äravoolu ehk mahasõidukohad paiknevad Lepaniidu tee lõikudel, kus on ette nähtud mulde rajamine ka ehitatavale teele.</w:t>
      </w:r>
    </w:p>
    <w:p w14:paraId="2C979B51" w14:textId="77777777" w:rsidR="00A05AC7" w:rsidRPr="00D92853" w:rsidRDefault="00A05AC7" w:rsidP="00AD60D7">
      <w:pPr>
        <w:suppressAutoHyphens w:val="0"/>
        <w:autoSpaceDE w:val="0"/>
        <w:autoSpaceDN w:val="0"/>
        <w:adjustRightInd w:val="0"/>
        <w:jc w:val="both"/>
        <w:rPr>
          <w:highlight w:val="yellow"/>
        </w:rPr>
      </w:pPr>
    </w:p>
    <w:p w14:paraId="25423B48" w14:textId="0E7AD392" w:rsidR="00BF5649" w:rsidRDefault="00545452" w:rsidP="00B10F19">
      <w:pPr>
        <w:suppressAutoHyphens w:val="0"/>
        <w:autoSpaceDE w:val="0"/>
        <w:autoSpaceDN w:val="0"/>
        <w:adjustRightInd w:val="0"/>
        <w:jc w:val="both"/>
        <w:rPr>
          <w:highlight w:val="yellow"/>
        </w:rPr>
      </w:pPr>
      <w:r w:rsidRPr="00545452">
        <w:t>Ehitatava Lepaniidu tee lõppu on ette nähtud tagasipööramis</w:t>
      </w:r>
      <w:r>
        <w:t>e</w:t>
      </w:r>
      <w:r w:rsidRPr="00545452">
        <w:t xml:space="preserve">koha rajamine vastavalt maaparandusrajatiste tüüpjoonisele „T-kujuline tagasipööramise koht – TP-T“. Rajatava </w:t>
      </w:r>
      <w:r w:rsidRPr="00545452">
        <w:lastRenderedPageBreak/>
        <w:t>tagasipööramis</w:t>
      </w:r>
      <w:r>
        <w:t>e</w:t>
      </w:r>
      <w:r w:rsidRPr="00545452">
        <w:t>koha üks harudest on ette nähtud rajada ehitatava Lepaniidu tee pikendusele ning teine haru ehitatavast Lepaniidu teest paremale ehk põhja suunas. Tulenevalt tagasipööramis</w:t>
      </w:r>
      <w:r>
        <w:t>e</w:t>
      </w:r>
      <w:r w:rsidRPr="00545452">
        <w:t>koha paiknemisest maa-alal, kus ei ole võimalik tagada nõvade / kraavidega sademevee äravoolu on tagasipööramis</w:t>
      </w:r>
      <w:r>
        <w:t>e</w:t>
      </w:r>
      <w:r w:rsidRPr="00545452">
        <w:t>kohale ettenähtud juurde</w:t>
      </w:r>
      <w:r>
        <w:t xml:space="preserve"> </w:t>
      </w:r>
      <w:r w:rsidRPr="00545452">
        <w:t>veetavast mineraalpinnasest mulde rajamine paksusega ca 0,30m.</w:t>
      </w:r>
      <w:r w:rsidR="00BF5649" w:rsidRPr="00D92853">
        <w:rPr>
          <w:highlight w:val="yellow"/>
        </w:rPr>
        <w:t xml:space="preserve"> </w:t>
      </w:r>
    </w:p>
    <w:p w14:paraId="3C19F66E" w14:textId="77777777" w:rsidR="00A05AC7" w:rsidRPr="00D92853" w:rsidRDefault="00A05AC7" w:rsidP="00B10F19">
      <w:pPr>
        <w:suppressAutoHyphens w:val="0"/>
        <w:autoSpaceDE w:val="0"/>
        <w:autoSpaceDN w:val="0"/>
        <w:adjustRightInd w:val="0"/>
        <w:jc w:val="both"/>
        <w:rPr>
          <w:highlight w:val="yellow"/>
        </w:rPr>
      </w:pPr>
    </w:p>
    <w:p w14:paraId="1D2EC121" w14:textId="0C3E8FC7" w:rsidR="00B40B60" w:rsidRDefault="00B40B60" w:rsidP="003C4185">
      <w:pPr>
        <w:suppressAutoHyphens w:val="0"/>
        <w:autoSpaceDE w:val="0"/>
        <w:autoSpaceDN w:val="0"/>
        <w:adjustRightInd w:val="0"/>
        <w:jc w:val="both"/>
      </w:pPr>
      <w:r w:rsidRPr="00517529">
        <w:t xml:space="preserve">Mahasõit riigiteelt </w:t>
      </w:r>
      <w:r w:rsidR="00770B21" w:rsidRPr="00517529">
        <w:t>17131</w:t>
      </w:r>
      <w:r w:rsidRPr="00517529">
        <w:t xml:space="preserve"> </w:t>
      </w:r>
      <w:proofErr w:type="spellStart"/>
      <w:r w:rsidR="00770B21" w:rsidRPr="00517529">
        <w:t>Puhmu</w:t>
      </w:r>
      <w:proofErr w:type="spellEnd"/>
      <w:r w:rsidR="00770B21" w:rsidRPr="00517529">
        <w:t xml:space="preserve"> - </w:t>
      </w:r>
      <w:proofErr w:type="spellStart"/>
      <w:r w:rsidR="00770B21" w:rsidRPr="00517529">
        <w:t>Pikevere</w:t>
      </w:r>
      <w:proofErr w:type="spellEnd"/>
      <w:r w:rsidRPr="00517529">
        <w:t xml:space="preserve"> km </w:t>
      </w:r>
      <w:r w:rsidR="003C4185" w:rsidRPr="00517529">
        <w:t>2,227</w:t>
      </w:r>
      <w:r w:rsidRPr="00517529">
        <w:t xml:space="preserve"> ja </w:t>
      </w:r>
      <w:r w:rsidR="003C4185" w:rsidRPr="00517529">
        <w:t>Lepaniidu</w:t>
      </w:r>
      <w:r w:rsidRPr="00517529">
        <w:t xml:space="preserve"> teele ehitatakse vastavalt Teelahendus OÜ poolt koostatud "</w:t>
      </w:r>
      <w:r w:rsidR="003C4185" w:rsidRPr="00517529">
        <w:t xml:space="preserve"> Lääne-Viru maakond, Väike-Maarja vald, </w:t>
      </w:r>
      <w:proofErr w:type="spellStart"/>
      <w:r w:rsidR="003C4185" w:rsidRPr="00517529">
        <w:t>Varangu</w:t>
      </w:r>
      <w:proofErr w:type="spellEnd"/>
      <w:r w:rsidR="003C4185" w:rsidRPr="00517529">
        <w:t xml:space="preserve"> küla, riigitee 17131 </w:t>
      </w:r>
      <w:proofErr w:type="spellStart"/>
      <w:r w:rsidR="003C4185" w:rsidRPr="00517529">
        <w:t>Puhmu</w:t>
      </w:r>
      <w:proofErr w:type="spellEnd"/>
      <w:r w:rsidR="003C4185" w:rsidRPr="00517529">
        <w:t xml:space="preserve"> </w:t>
      </w:r>
      <w:proofErr w:type="spellStart"/>
      <w:r w:rsidR="003C4185" w:rsidRPr="00517529">
        <w:t>Pikevere</w:t>
      </w:r>
      <w:proofErr w:type="spellEnd"/>
      <w:r w:rsidR="003C4185" w:rsidRPr="00517529">
        <w:t xml:space="preserve"> km 2,227 ja Lepaniidu tee ristumiskoha rekonstrueerimise</w:t>
      </w:r>
      <w:r w:rsidRPr="00517529">
        <w:t xml:space="preserve"> PÕHIPROJEKT (töö nr. PP</w:t>
      </w:r>
      <w:r w:rsidR="00517529" w:rsidRPr="00517529">
        <w:t>-24-17</w:t>
      </w:r>
      <w:r w:rsidRPr="00517529">
        <w:t>)" alusel.</w:t>
      </w:r>
    </w:p>
    <w:p w14:paraId="34439337" w14:textId="77777777" w:rsidR="00A05AC7" w:rsidRPr="00517529" w:rsidRDefault="00A05AC7" w:rsidP="003C4185">
      <w:pPr>
        <w:suppressAutoHyphens w:val="0"/>
        <w:autoSpaceDE w:val="0"/>
        <w:autoSpaceDN w:val="0"/>
        <w:adjustRightInd w:val="0"/>
        <w:jc w:val="both"/>
      </w:pPr>
    </w:p>
    <w:p w14:paraId="753B4106" w14:textId="400C215C" w:rsidR="0020102F" w:rsidRPr="00630EDE" w:rsidRDefault="00B40B60" w:rsidP="00B40B60">
      <w:pPr>
        <w:suppressAutoHyphens w:val="0"/>
        <w:autoSpaceDE w:val="0"/>
        <w:autoSpaceDN w:val="0"/>
        <w:adjustRightInd w:val="0"/>
        <w:jc w:val="both"/>
        <w:rPr>
          <w:highlight w:val="yellow"/>
        </w:rPr>
      </w:pPr>
      <w:r w:rsidRPr="00FB474B">
        <w:t xml:space="preserve">Uus mahasõit ehitatakse </w:t>
      </w:r>
      <w:r w:rsidR="00495950" w:rsidRPr="00FB474B">
        <w:t xml:space="preserve">riigiteelt 17131 </w:t>
      </w:r>
      <w:proofErr w:type="spellStart"/>
      <w:r w:rsidR="00495950" w:rsidRPr="00FB474B">
        <w:t>Puhmu</w:t>
      </w:r>
      <w:proofErr w:type="spellEnd"/>
      <w:r w:rsidR="00495950" w:rsidRPr="00FB474B">
        <w:t xml:space="preserve"> – </w:t>
      </w:r>
      <w:proofErr w:type="spellStart"/>
      <w:r w:rsidR="00495950" w:rsidRPr="00FB474B">
        <w:t>Pikevere</w:t>
      </w:r>
      <w:proofErr w:type="spellEnd"/>
      <w:r w:rsidR="00495950" w:rsidRPr="00FB474B">
        <w:t xml:space="preserve"> km 2,227 kohale </w:t>
      </w:r>
      <w:r w:rsidR="00FB474B" w:rsidRPr="00FB474B">
        <w:t xml:space="preserve">riigiteega 90° all, </w:t>
      </w:r>
      <w:r w:rsidR="00495950" w:rsidRPr="00FB474B">
        <w:t>18 m ulatuses riigitee katte servast a/b kattega ning edasi kruuskattega.</w:t>
      </w:r>
      <w:r w:rsidR="00FB474B">
        <w:t xml:space="preserve"> </w:t>
      </w:r>
      <w:r w:rsidR="003C747F" w:rsidRPr="003C747F">
        <w:t xml:space="preserve">Lepaniidu tee ristumiskoha </w:t>
      </w:r>
      <w:proofErr w:type="spellStart"/>
      <w:r w:rsidR="003C747F" w:rsidRPr="003C747F">
        <w:t>pikikalle</w:t>
      </w:r>
      <w:proofErr w:type="spellEnd"/>
      <w:r w:rsidR="003C747F" w:rsidRPr="003C747F">
        <w:t xml:space="preserve"> on 1,5%. Juurdepääsuteele on ette nähtud kahepoolse põikkaldega 2,5%-</w:t>
      </w:r>
      <w:proofErr w:type="spellStart"/>
      <w:r w:rsidR="003C747F" w:rsidRPr="003C747F">
        <w:t>ne</w:t>
      </w:r>
      <w:proofErr w:type="spellEnd"/>
      <w:r w:rsidR="003C747F" w:rsidRPr="003C747F">
        <w:t xml:space="preserve"> a/b kate ning 3,5%-</w:t>
      </w:r>
      <w:proofErr w:type="spellStart"/>
      <w:r w:rsidR="003C747F" w:rsidRPr="003C747F">
        <w:t>ne</w:t>
      </w:r>
      <w:proofErr w:type="spellEnd"/>
      <w:r w:rsidR="003C747F" w:rsidRPr="003C747F">
        <w:t xml:space="preserve"> kahepoolse põikkaldega kruuskate.</w:t>
      </w:r>
      <w:r w:rsidR="0020102F" w:rsidRPr="00630EDE">
        <w:rPr>
          <w:highlight w:val="yellow"/>
        </w:rPr>
        <w:t xml:space="preserve"> </w:t>
      </w:r>
    </w:p>
    <w:p w14:paraId="6E763FFC" w14:textId="77777777" w:rsidR="00630EDE" w:rsidRPr="00854EF7" w:rsidRDefault="00630EDE" w:rsidP="00630EDE">
      <w:pPr>
        <w:tabs>
          <w:tab w:val="left" w:pos="284"/>
        </w:tabs>
        <w:suppressAutoHyphens w:val="0"/>
        <w:autoSpaceDE w:val="0"/>
        <w:autoSpaceDN w:val="0"/>
        <w:adjustRightInd w:val="0"/>
        <w:jc w:val="both"/>
      </w:pPr>
      <w:r w:rsidRPr="00854EF7">
        <w:t>Mahasõidu katend rajatakse asfaltbetoonkattega järgmiselt:</w:t>
      </w:r>
    </w:p>
    <w:p w14:paraId="498192F8" w14:textId="77777777" w:rsidR="00630EDE" w:rsidRPr="00854EF7" w:rsidRDefault="00630EDE" w:rsidP="00630EDE">
      <w:pPr>
        <w:pStyle w:val="Loendilik"/>
        <w:numPr>
          <w:ilvl w:val="0"/>
          <w:numId w:val="12"/>
        </w:numPr>
        <w:tabs>
          <w:tab w:val="left" w:pos="284"/>
          <w:tab w:val="left" w:pos="426"/>
        </w:tabs>
        <w:suppressAutoHyphens w:val="0"/>
        <w:autoSpaceDE w:val="0"/>
        <w:autoSpaceDN w:val="0"/>
        <w:adjustRightInd w:val="0"/>
        <w:ind w:left="0" w:firstLine="0"/>
        <w:jc w:val="both"/>
      </w:pPr>
      <w:r w:rsidRPr="00854EF7">
        <w:t xml:space="preserve">Asfaltbetoon AC 16 surf </w:t>
      </w:r>
      <w:r w:rsidRPr="00854EF7">
        <w:tab/>
      </w:r>
      <w:r w:rsidRPr="00854EF7">
        <w:tab/>
      </w:r>
      <w:r w:rsidRPr="00854EF7">
        <w:tab/>
      </w:r>
      <w:r w:rsidRPr="00854EF7">
        <w:tab/>
      </w:r>
      <w:r w:rsidRPr="00854EF7">
        <w:tab/>
      </w:r>
      <w:r w:rsidRPr="00854EF7">
        <w:tab/>
        <w:t>h=9cm</w:t>
      </w:r>
    </w:p>
    <w:p w14:paraId="0AF007A4" w14:textId="77777777" w:rsidR="00630EDE" w:rsidRPr="00854EF7" w:rsidRDefault="00630EDE" w:rsidP="00630EDE">
      <w:pPr>
        <w:pStyle w:val="Loendilik"/>
        <w:numPr>
          <w:ilvl w:val="0"/>
          <w:numId w:val="12"/>
        </w:numPr>
        <w:tabs>
          <w:tab w:val="left" w:pos="284"/>
          <w:tab w:val="left" w:pos="426"/>
        </w:tabs>
        <w:suppressAutoHyphens w:val="0"/>
        <w:autoSpaceDE w:val="0"/>
        <w:autoSpaceDN w:val="0"/>
        <w:adjustRightInd w:val="0"/>
        <w:ind w:left="0" w:firstLine="0"/>
        <w:jc w:val="both"/>
      </w:pPr>
      <w:r w:rsidRPr="00854EF7">
        <w:t xml:space="preserve">Fraktsioneeritud killustikust alus </w:t>
      </w:r>
      <w:proofErr w:type="spellStart"/>
      <w:r w:rsidRPr="00854EF7">
        <w:t>fr</w:t>
      </w:r>
      <w:proofErr w:type="spellEnd"/>
      <w:r w:rsidRPr="00854EF7">
        <w:t xml:space="preserve">. 32/63 kiilumisega </w:t>
      </w:r>
      <w:r w:rsidRPr="00854EF7">
        <w:tab/>
      </w:r>
      <w:r w:rsidRPr="00854EF7">
        <w:tab/>
        <w:t>h=20cm</w:t>
      </w:r>
    </w:p>
    <w:p w14:paraId="3561E65C" w14:textId="77777777" w:rsidR="00630EDE" w:rsidRPr="00854EF7" w:rsidRDefault="00630EDE" w:rsidP="00630EDE">
      <w:pPr>
        <w:pStyle w:val="Loendilik"/>
        <w:numPr>
          <w:ilvl w:val="0"/>
          <w:numId w:val="12"/>
        </w:numPr>
        <w:tabs>
          <w:tab w:val="left" w:pos="284"/>
          <w:tab w:val="left" w:pos="426"/>
        </w:tabs>
        <w:suppressAutoHyphens w:val="0"/>
        <w:autoSpaceDE w:val="0"/>
        <w:autoSpaceDN w:val="0"/>
        <w:adjustRightInd w:val="0"/>
        <w:ind w:left="0" w:firstLine="0"/>
        <w:jc w:val="both"/>
      </w:pPr>
      <w:r w:rsidRPr="00854EF7">
        <w:t>Geotekstiilil (Deklareeritud tõmbetugevus MD/CMD ≥20 kN/m, 5,0 m lai, mittekootud)</w:t>
      </w:r>
    </w:p>
    <w:p w14:paraId="10324F58" w14:textId="77777777" w:rsidR="00854EF7" w:rsidRPr="00854EF7" w:rsidRDefault="00630EDE" w:rsidP="000E7DD9">
      <w:pPr>
        <w:pStyle w:val="Loendilik"/>
        <w:numPr>
          <w:ilvl w:val="0"/>
          <w:numId w:val="12"/>
        </w:numPr>
        <w:tabs>
          <w:tab w:val="left" w:pos="284"/>
          <w:tab w:val="left" w:pos="426"/>
        </w:tabs>
        <w:suppressAutoHyphens w:val="0"/>
        <w:autoSpaceDE w:val="0"/>
        <w:autoSpaceDN w:val="0"/>
        <w:adjustRightInd w:val="0"/>
        <w:ind w:left="0" w:firstLine="0"/>
        <w:jc w:val="both"/>
      </w:pPr>
      <w:r w:rsidRPr="00854EF7">
        <w:t>Dreenkiht (liiv (k≥1,0m/24h)</w:t>
      </w:r>
      <w:r w:rsidRPr="00854EF7">
        <w:tab/>
      </w:r>
      <w:r w:rsidRPr="00854EF7">
        <w:tab/>
      </w:r>
      <w:r w:rsidRPr="00854EF7">
        <w:tab/>
      </w:r>
      <w:r w:rsidRPr="00854EF7">
        <w:tab/>
      </w:r>
      <w:r w:rsidRPr="00854EF7">
        <w:tab/>
      </w:r>
      <w:r w:rsidRPr="00854EF7">
        <w:tab/>
      </w:r>
      <w:proofErr w:type="spellStart"/>
      <w:r w:rsidRPr="00854EF7">
        <w:t>h</w:t>
      </w:r>
      <w:r w:rsidRPr="00854EF7">
        <w:rPr>
          <w:vertAlign w:val="subscript"/>
        </w:rPr>
        <w:t>min</w:t>
      </w:r>
      <w:proofErr w:type="spellEnd"/>
      <w:r w:rsidRPr="00854EF7">
        <w:t>=20cm</w:t>
      </w:r>
    </w:p>
    <w:p w14:paraId="1AD34504" w14:textId="70439C61" w:rsidR="00854EF7" w:rsidRPr="00854EF7" w:rsidRDefault="00854EF7" w:rsidP="000E7DD9">
      <w:pPr>
        <w:pStyle w:val="Loendilik"/>
        <w:numPr>
          <w:ilvl w:val="0"/>
          <w:numId w:val="12"/>
        </w:numPr>
        <w:tabs>
          <w:tab w:val="left" w:pos="284"/>
          <w:tab w:val="left" w:pos="426"/>
        </w:tabs>
        <w:suppressAutoHyphens w:val="0"/>
        <w:autoSpaceDE w:val="0"/>
        <w:autoSpaceDN w:val="0"/>
        <w:adjustRightInd w:val="0"/>
        <w:ind w:left="0" w:firstLine="0"/>
        <w:jc w:val="both"/>
      </w:pPr>
      <w:r w:rsidRPr="00854EF7">
        <w:t>Täitepinnas (</w:t>
      </w:r>
      <w:proofErr w:type="spellStart"/>
      <w:r w:rsidRPr="00854EF7">
        <w:t>dreenivus</w:t>
      </w:r>
      <w:proofErr w:type="spellEnd"/>
      <w:r w:rsidRPr="00854EF7">
        <w:t xml:space="preserve"> minimaalselt 0,5m/</w:t>
      </w:r>
      <w:proofErr w:type="spellStart"/>
      <w:r w:rsidRPr="00854EF7">
        <w:t>ööp</w:t>
      </w:r>
      <w:proofErr w:type="spellEnd"/>
      <w:r w:rsidRPr="00854EF7">
        <w:t xml:space="preserve">) </w:t>
      </w:r>
      <w:r w:rsidRPr="00854EF7">
        <w:tab/>
      </w:r>
      <w:r w:rsidRPr="00854EF7">
        <w:tab/>
      </w:r>
      <w:r w:rsidRPr="00854EF7">
        <w:tab/>
      </w:r>
      <w:r w:rsidRPr="00854EF7">
        <w:tab/>
      </w:r>
      <w:proofErr w:type="spellStart"/>
      <w:r w:rsidRPr="00854EF7">
        <w:t>h</w:t>
      </w:r>
      <w:r w:rsidRPr="00854EF7">
        <w:rPr>
          <w:vertAlign w:val="subscript"/>
        </w:rPr>
        <w:t>min</w:t>
      </w:r>
      <w:proofErr w:type="spellEnd"/>
      <w:r w:rsidRPr="00854EF7">
        <w:t xml:space="preserve"> =20cm</w:t>
      </w:r>
    </w:p>
    <w:p w14:paraId="32B2E83D" w14:textId="4245F0C3" w:rsidR="00630EDE" w:rsidRPr="00854EF7" w:rsidRDefault="00630EDE" w:rsidP="000E7DD9">
      <w:pPr>
        <w:pStyle w:val="Loendilik"/>
        <w:numPr>
          <w:ilvl w:val="0"/>
          <w:numId w:val="12"/>
        </w:numPr>
        <w:tabs>
          <w:tab w:val="left" w:pos="284"/>
          <w:tab w:val="left" w:pos="426"/>
        </w:tabs>
        <w:suppressAutoHyphens w:val="0"/>
        <w:autoSpaceDE w:val="0"/>
        <w:autoSpaceDN w:val="0"/>
        <w:adjustRightInd w:val="0"/>
        <w:ind w:left="0" w:firstLine="0"/>
        <w:jc w:val="both"/>
      </w:pPr>
      <w:r w:rsidRPr="00854EF7">
        <w:t xml:space="preserve">Aluspinnas </w:t>
      </w:r>
    </w:p>
    <w:p w14:paraId="14842CD4" w14:textId="77777777" w:rsidR="00630EDE" w:rsidRPr="00854EF7" w:rsidRDefault="00630EDE" w:rsidP="00630EDE">
      <w:pPr>
        <w:tabs>
          <w:tab w:val="left" w:pos="284"/>
        </w:tabs>
        <w:suppressAutoHyphens w:val="0"/>
        <w:autoSpaceDE w:val="0"/>
        <w:autoSpaceDN w:val="0"/>
        <w:adjustRightInd w:val="0"/>
        <w:jc w:val="both"/>
      </w:pPr>
      <w:r w:rsidRPr="00854EF7">
        <w:t>Juurdepääsutee kruuskate rajatakse järgmiselt:</w:t>
      </w:r>
    </w:p>
    <w:p w14:paraId="2DB86B20" w14:textId="77777777" w:rsidR="00630EDE" w:rsidRPr="00854EF7" w:rsidRDefault="00630EDE" w:rsidP="00630EDE">
      <w:pPr>
        <w:pStyle w:val="Loendilik"/>
        <w:numPr>
          <w:ilvl w:val="0"/>
          <w:numId w:val="13"/>
        </w:numPr>
        <w:tabs>
          <w:tab w:val="left" w:pos="284"/>
        </w:tabs>
        <w:suppressAutoHyphens w:val="0"/>
        <w:autoSpaceDE w:val="0"/>
        <w:autoSpaceDN w:val="0"/>
        <w:adjustRightInd w:val="0"/>
        <w:ind w:left="0" w:firstLine="0"/>
        <w:jc w:val="both"/>
      </w:pPr>
      <w:r w:rsidRPr="00854EF7">
        <w:t>Purustatud kruus (positsioon nr 6)</w:t>
      </w:r>
      <w:r w:rsidRPr="00854EF7">
        <w:tab/>
      </w:r>
      <w:r w:rsidRPr="00854EF7">
        <w:tab/>
        <w:t xml:space="preserve"> </w:t>
      </w:r>
      <w:r w:rsidRPr="00854EF7">
        <w:tab/>
      </w:r>
      <w:r w:rsidRPr="00854EF7">
        <w:tab/>
      </w:r>
      <w:r w:rsidRPr="00854EF7">
        <w:tab/>
        <w:t xml:space="preserve">h=10cm </w:t>
      </w:r>
    </w:p>
    <w:p w14:paraId="16F2879D" w14:textId="77777777" w:rsidR="00630EDE" w:rsidRPr="00854EF7" w:rsidRDefault="00630EDE" w:rsidP="00630EDE">
      <w:pPr>
        <w:pStyle w:val="Loendilik"/>
        <w:numPr>
          <w:ilvl w:val="0"/>
          <w:numId w:val="13"/>
        </w:numPr>
        <w:tabs>
          <w:tab w:val="left" w:pos="284"/>
        </w:tabs>
        <w:suppressAutoHyphens w:val="0"/>
        <w:autoSpaceDE w:val="0"/>
        <w:autoSpaceDN w:val="0"/>
        <w:adjustRightInd w:val="0"/>
        <w:ind w:left="0" w:firstLine="0"/>
        <w:jc w:val="both"/>
      </w:pPr>
      <w:r w:rsidRPr="00854EF7">
        <w:t>Sorteeritud kruus (positsioon nr 4)</w:t>
      </w:r>
      <w:r w:rsidRPr="00854EF7">
        <w:tab/>
      </w:r>
      <w:r w:rsidRPr="00854EF7">
        <w:tab/>
      </w:r>
      <w:r w:rsidRPr="00854EF7">
        <w:tab/>
      </w:r>
      <w:r w:rsidRPr="00854EF7">
        <w:tab/>
      </w:r>
      <w:r w:rsidRPr="00854EF7">
        <w:tab/>
        <w:t>h=</w:t>
      </w:r>
      <w:r w:rsidRPr="00854EF7">
        <w:rPr>
          <w:vertAlign w:val="subscript"/>
        </w:rPr>
        <w:t>min</w:t>
      </w:r>
      <w:r w:rsidRPr="00854EF7">
        <w:t>20cm</w:t>
      </w:r>
    </w:p>
    <w:p w14:paraId="71495578" w14:textId="77777777" w:rsidR="00630EDE" w:rsidRPr="00854EF7" w:rsidRDefault="00630EDE" w:rsidP="00630EDE">
      <w:pPr>
        <w:pStyle w:val="Loendilik"/>
        <w:numPr>
          <w:ilvl w:val="0"/>
          <w:numId w:val="13"/>
        </w:numPr>
        <w:tabs>
          <w:tab w:val="left" w:pos="284"/>
        </w:tabs>
        <w:suppressAutoHyphens w:val="0"/>
        <w:autoSpaceDE w:val="0"/>
        <w:autoSpaceDN w:val="0"/>
        <w:adjustRightInd w:val="0"/>
        <w:ind w:left="0" w:firstLine="0"/>
        <w:jc w:val="both"/>
      </w:pPr>
      <w:r w:rsidRPr="00854EF7">
        <w:t xml:space="preserve">Geotekstiilil (Deklareeritud tõmbetugevus MD/CMD ≥20 kN/m, 5,0 m lai, mittekootud) </w:t>
      </w:r>
    </w:p>
    <w:p w14:paraId="2560C8B8" w14:textId="11E031F8" w:rsidR="00630EDE" w:rsidRPr="00854EF7" w:rsidRDefault="00630EDE" w:rsidP="00630EDE">
      <w:pPr>
        <w:pStyle w:val="Loendilik"/>
        <w:numPr>
          <w:ilvl w:val="0"/>
          <w:numId w:val="13"/>
        </w:numPr>
        <w:tabs>
          <w:tab w:val="left" w:pos="284"/>
        </w:tabs>
        <w:suppressAutoHyphens w:val="0"/>
        <w:autoSpaceDE w:val="0"/>
        <w:autoSpaceDN w:val="0"/>
        <w:adjustRightInd w:val="0"/>
        <w:ind w:left="0" w:firstLine="0"/>
        <w:jc w:val="both"/>
      </w:pPr>
      <w:r w:rsidRPr="00854EF7">
        <w:t xml:space="preserve">Täitepinnas (liiv </w:t>
      </w:r>
      <w:proofErr w:type="spellStart"/>
      <w:r w:rsidRPr="00854EF7">
        <w:t>dreenivus</w:t>
      </w:r>
      <w:proofErr w:type="spellEnd"/>
      <w:r w:rsidRPr="00854EF7">
        <w:t xml:space="preserve"> min. 1,0m/</w:t>
      </w:r>
      <w:proofErr w:type="spellStart"/>
      <w:r w:rsidRPr="00854EF7">
        <w:t>ööp</w:t>
      </w:r>
      <w:proofErr w:type="spellEnd"/>
      <w:r w:rsidRPr="00854EF7">
        <w:t xml:space="preserve">) </w:t>
      </w:r>
      <w:r w:rsidRPr="00854EF7">
        <w:tab/>
      </w:r>
      <w:r w:rsidRPr="00854EF7">
        <w:tab/>
      </w:r>
      <w:r w:rsidRPr="00854EF7">
        <w:tab/>
      </w:r>
      <w:r w:rsidRPr="00854EF7">
        <w:tab/>
      </w:r>
      <w:r w:rsidR="00854EF7" w:rsidRPr="00854EF7">
        <w:t>vajadusel</w:t>
      </w:r>
    </w:p>
    <w:p w14:paraId="04D92569" w14:textId="148C0AEC" w:rsidR="0020102F" w:rsidRPr="00854EF7" w:rsidRDefault="00630EDE" w:rsidP="00630EDE">
      <w:pPr>
        <w:pStyle w:val="Loendilik"/>
        <w:numPr>
          <w:ilvl w:val="0"/>
          <w:numId w:val="13"/>
        </w:numPr>
        <w:tabs>
          <w:tab w:val="left" w:pos="284"/>
        </w:tabs>
        <w:suppressAutoHyphens w:val="0"/>
        <w:autoSpaceDE w:val="0"/>
        <w:autoSpaceDN w:val="0"/>
        <w:adjustRightInd w:val="0"/>
        <w:ind w:left="0" w:firstLine="0"/>
        <w:jc w:val="both"/>
      </w:pPr>
      <w:r w:rsidRPr="00854EF7">
        <w:t xml:space="preserve">Aluspinnas </w:t>
      </w:r>
      <w:r w:rsidR="0020102F" w:rsidRPr="00854EF7">
        <w:t xml:space="preserve"> </w:t>
      </w:r>
    </w:p>
    <w:bookmarkEnd w:id="2"/>
    <w:p w14:paraId="26D3B370" w14:textId="105BE68C" w:rsidR="003848FC" w:rsidRPr="000E507B" w:rsidRDefault="003848FC" w:rsidP="0081600B">
      <w:pPr>
        <w:suppressAutoHyphens w:val="0"/>
        <w:autoSpaceDE w:val="0"/>
        <w:autoSpaceDN w:val="0"/>
        <w:adjustRightInd w:val="0"/>
        <w:jc w:val="both"/>
      </w:pPr>
    </w:p>
    <w:p w14:paraId="3B8043B6" w14:textId="27A6844B" w:rsidR="00605551" w:rsidRPr="000E507B" w:rsidRDefault="00295CC3" w:rsidP="00605551">
      <w:pPr>
        <w:suppressAutoHyphens w:val="0"/>
        <w:autoSpaceDE w:val="0"/>
        <w:autoSpaceDN w:val="0"/>
        <w:adjustRightInd w:val="0"/>
        <w:jc w:val="both"/>
        <w:rPr>
          <w:highlight w:val="yellow"/>
        </w:rPr>
      </w:pPr>
      <w:r w:rsidRPr="000E507B">
        <w:t>Kõigile ristumiskohtadele paigaldatakse liiklusmärgid nr 221 "Anna teed" komplekt koos eelteavitusmärgiga 221+811 ja liiklusmärk nr 644 "Tee nimetus" (2tk). Avalikult teelt rekonstrueeritavale teele liikumisel paigaldatakse tee algusese liiklusmärk nr 341 "Massipiirang" komplekt koos lisateatetahvliga 891b "Välja arvatud RMK loal".</w:t>
      </w:r>
    </w:p>
    <w:p w14:paraId="42B268A5" w14:textId="77777777" w:rsidR="00605551" w:rsidRPr="000E507B"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0E507B">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w:t>
      </w:r>
      <w:r w:rsidRPr="00295CC3">
        <w:t>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4"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4"/>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w:t>
      </w:r>
      <w:r w:rsidRPr="00152435">
        <w:rPr>
          <w:color w:val="FF0000"/>
          <w:lang w:eastAsia="et-EE"/>
        </w:rPr>
        <w:lastRenderedPageBreak/>
        <w:t>g/m</w:t>
      </w:r>
      <w:r w:rsidRPr="000023DE">
        <w:rPr>
          <w:color w:val="FF0000"/>
          <w:vertAlign w:val="superscript"/>
          <w:lang w:eastAsia="et-EE"/>
        </w:rPr>
        <w:t>2</w:t>
      </w:r>
      <w:r w:rsidRPr="00152435">
        <w:rPr>
          <w:color w:val="FF0000"/>
          <w:lang w:eastAsia="et-EE"/>
        </w:rPr>
        <w:t xml:space="preserve">)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lagunematutest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ja muud analoogsetest lagunematutest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sectPr w:rsidR="001656A7" w:rsidSect="00C32D7F">
      <w:headerReference w:type="default" r:id="rId9"/>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513D25" w14:textId="77777777" w:rsidR="00514F81" w:rsidRDefault="00514F81">
      <w:r>
        <w:separator/>
      </w:r>
    </w:p>
  </w:endnote>
  <w:endnote w:type="continuationSeparator" w:id="0">
    <w:p w14:paraId="28072656" w14:textId="77777777" w:rsidR="00514F81" w:rsidRDefault="00514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i Baiti">
    <w:panose1 w:val="03000500000000000000"/>
    <w:charset w:val="00"/>
    <w:family w:val="script"/>
    <w:pitch w:val="variable"/>
    <w:sig w:usb0="80000003" w:usb1="00010402" w:usb2="00080002"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1C746" w14:textId="77777777" w:rsidR="00514F81" w:rsidRDefault="00514F81">
      <w:r>
        <w:separator/>
      </w:r>
    </w:p>
  </w:footnote>
  <w:footnote w:type="continuationSeparator" w:id="0">
    <w:p w14:paraId="2BD539B0" w14:textId="77777777" w:rsidR="00514F81" w:rsidRDefault="00514F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3B1DF" w14:textId="6640B0D4" w:rsidR="00F30522" w:rsidRDefault="00F30522">
    <w:pPr>
      <w:pStyle w:val="Pis"/>
    </w:pPr>
    <w:r>
      <w:t>TEHNILINE KIRJELDUS</w:t>
    </w:r>
  </w:p>
  <w:p w14:paraId="24C2D186" w14:textId="31F9A878" w:rsidR="00FE60B4" w:rsidRPr="00953E04" w:rsidRDefault="00FE60B4">
    <w:pPr>
      <w:pStyle w:val="Pis"/>
      <w:rPr>
        <w:i/>
        <w:iCs/>
      </w:rPr>
    </w:pPr>
    <w:r>
      <w:t xml:space="preserve">Hange: </w:t>
    </w:r>
    <w:r w:rsidR="00713875" w:rsidRPr="00953E04">
      <w:rPr>
        <w:i/>
        <w:iCs/>
      </w:rPr>
      <w:t>„</w:t>
    </w:r>
    <w:r w:rsidR="00713875" w:rsidRPr="00953E04">
      <w:rPr>
        <w:i/>
        <w:iCs/>
      </w:rPr>
      <w:t>Lepaniidu tee rekonstrueerimine ja ehitamine</w:t>
    </w:r>
    <w:r w:rsidR="00713875" w:rsidRPr="00953E04">
      <w:rPr>
        <w:i/>
        <w:iCs/>
      </w:rPr>
      <w:t>“</w:t>
    </w:r>
  </w:p>
  <w:p w14:paraId="00184C9C" w14:textId="02DE41E0" w:rsidR="00FE60B4" w:rsidRDefault="00FE60B4">
    <w:pPr>
      <w:pStyle w:val="Pis"/>
    </w:pPr>
    <w:r>
      <w:t>Viitenumber: 302097</w:t>
    </w:r>
  </w:p>
  <w:p w14:paraId="0F9654BC" w14:textId="77777777" w:rsidR="00953E04" w:rsidRDefault="00953E0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074EAB"/>
    <w:multiLevelType w:val="hybridMultilevel"/>
    <w:tmpl w:val="EE8063BC"/>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6"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2AA12B7"/>
    <w:multiLevelType w:val="hybridMultilevel"/>
    <w:tmpl w:val="6E44C7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DF93493"/>
    <w:multiLevelType w:val="hybridMultilevel"/>
    <w:tmpl w:val="D64EFB6E"/>
    <w:lvl w:ilvl="0" w:tplc="04250001">
      <w:start w:val="1"/>
      <w:numFmt w:val="bullet"/>
      <w:lvlText w:val=""/>
      <w:lvlJc w:val="left"/>
      <w:pPr>
        <w:ind w:left="644" w:hanging="360"/>
      </w:pPr>
      <w:rPr>
        <w:rFonts w:ascii="Symbol" w:hAnsi="Symbol" w:hint="default"/>
      </w:rPr>
    </w:lvl>
    <w:lvl w:ilvl="1" w:tplc="723CEBBE">
      <w:numFmt w:val="bullet"/>
      <w:lvlText w:val="•"/>
      <w:lvlJc w:val="left"/>
      <w:pPr>
        <w:ind w:left="1712" w:hanging="708"/>
      </w:pPr>
      <w:rPr>
        <w:rFonts w:ascii="Times New Roman" w:eastAsia="Times New Roman" w:hAnsi="Times New Roman" w:cs="Times New Roman" w:hint="default"/>
      </w:rPr>
    </w:lvl>
    <w:lvl w:ilvl="2" w:tplc="04250005" w:tentative="1">
      <w:start w:val="1"/>
      <w:numFmt w:val="bullet"/>
      <w:lvlText w:val=""/>
      <w:lvlJc w:val="left"/>
      <w:pPr>
        <w:ind w:left="2084" w:hanging="360"/>
      </w:pPr>
      <w:rPr>
        <w:rFonts w:ascii="Wingdings" w:hAnsi="Wingdings" w:hint="default"/>
      </w:rPr>
    </w:lvl>
    <w:lvl w:ilvl="3" w:tplc="04250001" w:tentative="1">
      <w:start w:val="1"/>
      <w:numFmt w:val="bullet"/>
      <w:lvlText w:val=""/>
      <w:lvlJc w:val="left"/>
      <w:pPr>
        <w:ind w:left="2804" w:hanging="360"/>
      </w:pPr>
      <w:rPr>
        <w:rFonts w:ascii="Symbol" w:hAnsi="Symbol" w:hint="default"/>
      </w:rPr>
    </w:lvl>
    <w:lvl w:ilvl="4" w:tplc="04250003" w:tentative="1">
      <w:start w:val="1"/>
      <w:numFmt w:val="bullet"/>
      <w:lvlText w:val="o"/>
      <w:lvlJc w:val="left"/>
      <w:pPr>
        <w:ind w:left="3524" w:hanging="360"/>
      </w:pPr>
      <w:rPr>
        <w:rFonts w:ascii="Courier New" w:hAnsi="Courier New" w:cs="Courier New" w:hint="default"/>
      </w:rPr>
    </w:lvl>
    <w:lvl w:ilvl="5" w:tplc="04250005" w:tentative="1">
      <w:start w:val="1"/>
      <w:numFmt w:val="bullet"/>
      <w:lvlText w:val=""/>
      <w:lvlJc w:val="left"/>
      <w:pPr>
        <w:ind w:left="4244" w:hanging="360"/>
      </w:pPr>
      <w:rPr>
        <w:rFonts w:ascii="Wingdings" w:hAnsi="Wingdings" w:hint="default"/>
      </w:rPr>
    </w:lvl>
    <w:lvl w:ilvl="6" w:tplc="04250001" w:tentative="1">
      <w:start w:val="1"/>
      <w:numFmt w:val="bullet"/>
      <w:lvlText w:val=""/>
      <w:lvlJc w:val="left"/>
      <w:pPr>
        <w:ind w:left="4964" w:hanging="360"/>
      </w:pPr>
      <w:rPr>
        <w:rFonts w:ascii="Symbol" w:hAnsi="Symbol" w:hint="default"/>
      </w:rPr>
    </w:lvl>
    <w:lvl w:ilvl="7" w:tplc="04250003" w:tentative="1">
      <w:start w:val="1"/>
      <w:numFmt w:val="bullet"/>
      <w:lvlText w:val="o"/>
      <w:lvlJc w:val="left"/>
      <w:pPr>
        <w:ind w:left="5684" w:hanging="360"/>
      </w:pPr>
      <w:rPr>
        <w:rFonts w:ascii="Courier New" w:hAnsi="Courier New" w:cs="Courier New" w:hint="default"/>
      </w:rPr>
    </w:lvl>
    <w:lvl w:ilvl="8" w:tplc="04250005" w:tentative="1">
      <w:start w:val="1"/>
      <w:numFmt w:val="bullet"/>
      <w:lvlText w:val=""/>
      <w:lvlJc w:val="left"/>
      <w:pPr>
        <w:ind w:left="6404" w:hanging="360"/>
      </w:pPr>
      <w:rPr>
        <w:rFonts w:ascii="Wingdings" w:hAnsi="Wingdings" w:hint="default"/>
      </w:rPr>
    </w:lvl>
  </w:abstractNum>
  <w:abstractNum w:abstractNumId="14"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2"/>
  </w:num>
  <w:num w:numId="4" w16cid:durableId="443236166">
    <w:abstractNumId w:val="4"/>
  </w:num>
  <w:num w:numId="5" w16cid:durableId="876040187">
    <w:abstractNumId w:val="7"/>
  </w:num>
  <w:num w:numId="6" w16cid:durableId="722294908">
    <w:abstractNumId w:val="8"/>
  </w:num>
  <w:num w:numId="7" w16cid:durableId="220212090">
    <w:abstractNumId w:val="9"/>
  </w:num>
  <w:num w:numId="8" w16cid:durableId="826432677">
    <w:abstractNumId w:val="5"/>
  </w:num>
  <w:num w:numId="9" w16cid:durableId="623119017">
    <w:abstractNumId w:val="6"/>
  </w:num>
  <w:num w:numId="10" w16cid:durableId="1358312232">
    <w:abstractNumId w:val="11"/>
  </w:num>
  <w:num w:numId="11" w16cid:durableId="1583097887">
    <w:abstractNumId w:val="14"/>
  </w:num>
  <w:num w:numId="12" w16cid:durableId="1298413403">
    <w:abstractNumId w:val="13"/>
  </w:num>
  <w:num w:numId="13" w16cid:durableId="980232816">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3DE"/>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8DF"/>
    <w:rsid w:val="00020BED"/>
    <w:rsid w:val="000211CB"/>
    <w:rsid w:val="000215DB"/>
    <w:rsid w:val="000220D7"/>
    <w:rsid w:val="000220E1"/>
    <w:rsid w:val="000228A4"/>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4FB"/>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3F2"/>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8D2"/>
    <w:rsid w:val="00064C7C"/>
    <w:rsid w:val="00065172"/>
    <w:rsid w:val="000659BB"/>
    <w:rsid w:val="00066451"/>
    <w:rsid w:val="00066910"/>
    <w:rsid w:val="00066966"/>
    <w:rsid w:val="00067471"/>
    <w:rsid w:val="00067748"/>
    <w:rsid w:val="000679CF"/>
    <w:rsid w:val="00067CF8"/>
    <w:rsid w:val="00070579"/>
    <w:rsid w:val="00071DA5"/>
    <w:rsid w:val="00072694"/>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5AB7"/>
    <w:rsid w:val="00086B5D"/>
    <w:rsid w:val="00086B7B"/>
    <w:rsid w:val="00087096"/>
    <w:rsid w:val="000873FC"/>
    <w:rsid w:val="000874C4"/>
    <w:rsid w:val="00087564"/>
    <w:rsid w:val="00092C99"/>
    <w:rsid w:val="00093488"/>
    <w:rsid w:val="00093810"/>
    <w:rsid w:val="00094739"/>
    <w:rsid w:val="00095E23"/>
    <w:rsid w:val="00096574"/>
    <w:rsid w:val="00097159"/>
    <w:rsid w:val="000976AE"/>
    <w:rsid w:val="000A06F3"/>
    <w:rsid w:val="000A1027"/>
    <w:rsid w:val="000A2457"/>
    <w:rsid w:val="000A26B1"/>
    <w:rsid w:val="000A270C"/>
    <w:rsid w:val="000A2CAB"/>
    <w:rsid w:val="000A31D9"/>
    <w:rsid w:val="000A4185"/>
    <w:rsid w:val="000A51F3"/>
    <w:rsid w:val="000A57BB"/>
    <w:rsid w:val="000A68E5"/>
    <w:rsid w:val="000A6B4D"/>
    <w:rsid w:val="000A6C50"/>
    <w:rsid w:val="000A6E1D"/>
    <w:rsid w:val="000B0721"/>
    <w:rsid w:val="000B0FD2"/>
    <w:rsid w:val="000B175F"/>
    <w:rsid w:val="000B1AAA"/>
    <w:rsid w:val="000B2163"/>
    <w:rsid w:val="000B29D6"/>
    <w:rsid w:val="000B2BCD"/>
    <w:rsid w:val="000B2C66"/>
    <w:rsid w:val="000B3857"/>
    <w:rsid w:val="000B3B3F"/>
    <w:rsid w:val="000B467C"/>
    <w:rsid w:val="000B4FD8"/>
    <w:rsid w:val="000B586E"/>
    <w:rsid w:val="000B6354"/>
    <w:rsid w:val="000B6371"/>
    <w:rsid w:val="000B6FD4"/>
    <w:rsid w:val="000B6FE2"/>
    <w:rsid w:val="000B70FA"/>
    <w:rsid w:val="000B7E3D"/>
    <w:rsid w:val="000C0AA6"/>
    <w:rsid w:val="000C0CB6"/>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B41"/>
    <w:rsid w:val="000D3F81"/>
    <w:rsid w:val="000D3F97"/>
    <w:rsid w:val="000D4434"/>
    <w:rsid w:val="000D4D33"/>
    <w:rsid w:val="000D52B1"/>
    <w:rsid w:val="000D5999"/>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4197"/>
    <w:rsid w:val="000E4CD7"/>
    <w:rsid w:val="000E507B"/>
    <w:rsid w:val="000E5514"/>
    <w:rsid w:val="000E5532"/>
    <w:rsid w:val="000E58DF"/>
    <w:rsid w:val="000E62E9"/>
    <w:rsid w:val="000E6801"/>
    <w:rsid w:val="000E6E7C"/>
    <w:rsid w:val="000E70FE"/>
    <w:rsid w:val="000E71D8"/>
    <w:rsid w:val="000E773A"/>
    <w:rsid w:val="000E782E"/>
    <w:rsid w:val="000F01B1"/>
    <w:rsid w:val="000F10A4"/>
    <w:rsid w:val="000F1448"/>
    <w:rsid w:val="000F16CC"/>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1C0C"/>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688"/>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C6A"/>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DB"/>
    <w:rsid w:val="001B49E0"/>
    <w:rsid w:val="001B4A62"/>
    <w:rsid w:val="001B5162"/>
    <w:rsid w:val="001B564D"/>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5DD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4222"/>
    <w:rsid w:val="001D5ACF"/>
    <w:rsid w:val="001D603F"/>
    <w:rsid w:val="001D6096"/>
    <w:rsid w:val="001D618F"/>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8"/>
    <w:rsid w:val="001E577A"/>
    <w:rsid w:val="001E5A5F"/>
    <w:rsid w:val="001E6024"/>
    <w:rsid w:val="001E7B50"/>
    <w:rsid w:val="001E7BA5"/>
    <w:rsid w:val="001E7D40"/>
    <w:rsid w:val="001E7EAA"/>
    <w:rsid w:val="001F00FD"/>
    <w:rsid w:val="001F0418"/>
    <w:rsid w:val="001F0884"/>
    <w:rsid w:val="001F12FD"/>
    <w:rsid w:val="001F1EE2"/>
    <w:rsid w:val="001F2060"/>
    <w:rsid w:val="001F2155"/>
    <w:rsid w:val="001F22CC"/>
    <w:rsid w:val="001F2959"/>
    <w:rsid w:val="001F2AC7"/>
    <w:rsid w:val="001F3C9D"/>
    <w:rsid w:val="001F4116"/>
    <w:rsid w:val="001F437F"/>
    <w:rsid w:val="001F54FE"/>
    <w:rsid w:val="001F5DEC"/>
    <w:rsid w:val="001F65F0"/>
    <w:rsid w:val="001F6D6C"/>
    <w:rsid w:val="001F7A9F"/>
    <w:rsid w:val="001F7B7F"/>
    <w:rsid w:val="0020015C"/>
    <w:rsid w:val="00200AE9"/>
    <w:rsid w:val="00200B61"/>
    <w:rsid w:val="00200CF8"/>
    <w:rsid w:val="0020102F"/>
    <w:rsid w:val="0020103B"/>
    <w:rsid w:val="002011A6"/>
    <w:rsid w:val="0020255A"/>
    <w:rsid w:val="00202BC2"/>
    <w:rsid w:val="00203767"/>
    <w:rsid w:val="00203D56"/>
    <w:rsid w:val="002042F1"/>
    <w:rsid w:val="00204494"/>
    <w:rsid w:val="00204B03"/>
    <w:rsid w:val="00204CD0"/>
    <w:rsid w:val="00206072"/>
    <w:rsid w:val="0020608E"/>
    <w:rsid w:val="0020614C"/>
    <w:rsid w:val="00206576"/>
    <w:rsid w:val="002067D1"/>
    <w:rsid w:val="002073BB"/>
    <w:rsid w:val="0021065F"/>
    <w:rsid w:val="00211846"/>
    <w:rsid w:val="002120A3"/>
    <w:rsid w:val="0021233F"/>
    <w:rsid w:val="00212C6A"/>
    <w:rsid w:val="002130F4"/>
    <w:rsid w:val="00213425"/>
    <w:rsid w:val="00214477"/>
    <w:rsid w:val="0021495B"/>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50"/>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254"/>
    <w:rsid w:val="00262BEC"/>
    <w:rsid w:val="0026311B"/>
    <w:rsid w:val="00263499"/>
    <w:rsid w:val="00263DA9"/>
    <w:rsid w:val="00264610"/>
    <w:rsid w:val="00266B97"/>
    <w:rsid w:val="00266E57"/>
    <w:rsid w:val="0026701F"/>
    <w:rsid w:val="002670AD"/>
    <w:rsid w:val="002671F3"/>
    <w:rsid w:val="002706D0"/>
    <w:rsid w:val="00271D8C"/>
    <w:rsid w:val="00272775"/>
    <w:rsid w:val="00272E04"/>
    <w:rsid w:val="00273434"/>
    <w:rsid w:val="0027360E"/>
    <w:rsid w:val="002738FB"/>
    <w:rsid w:val="0027399C"/>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3F10"/>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62EB"/>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3F35"/>
    <w:rsid w:val="002C4C64"/>
    <w:rsid w:val="002C5A2C"/>
    <w:rsid w:val="002C5C4A"/>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151"/>
    <w:rsid w:val="002E49C6"/>
    <w:rsid w:val="002E5429"/>
    <w:rsid w:val="002E596D"/>
    <w:rsid w:val="002E5AB6"/>
    <w:rsid w:val="002E78E5"/>
    <w:rsid w:val="002E78EE"/>
    <w:rsid w:val="002E7BFB"/>
    <w:rsid w:val="002F05AA"/>
    <w:rsid w:val="002F1382"/>
    <w:rsid w:val="002F193D"/>
    <w:rsid w:val="002F1BB8"/>
    <w:rsid w:val="002F1CFD"/>
    <w:rsid w:val="002F2457"/>
    <w:rsid w:val="002F26B1"/>
    <w:rsid w:val="002F2782"/>
    <w:rsid w:val="002F2CB4"/>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3CCA"/>
    <w:rsid w:val="00304042"/>
    <w:rsid w:val="0030479C"/>
    <w:rsid w:val="00305294"/>
    <w:rsid w:val="00305426"/>
    <w:rsid w:val="00305F39"/>
    <w:rsid w:val="00306861"/>
    <w:rsid w:val="00307851"/>
    <w:rsid w:val="00307FD4"/>
    <w:rsid w:val="00307FD8"/>
    <w:rsid w:val="003101CD"/>
    <w:rsid w:val="003106DF"/>
    <w:rsid w:val="0031086A"/>
    <w:rsid w:val="00311DD2"/>
    <w:rsid w:val="003126FE"/>
    <w:rsid w:val="00313F98"/>
    <w:rsid w:val="00314BBB"/>
    <w:rsid w:val="0031586D"/>
    <w:rsid w:val="00315A18"/>
    <w:rsid w:val="00315F13"/>
    <w:rsid w:val="0031661A"/>
    <w:rsid w:val="003167A6"/>
    <w:rsid w:val="00317A06"/>
    <w:rsid w:val="00317BFB"/>
    <w:rsid w:val="00317F5B"/>
    <w:rsid w:val="003201FE"/>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0F5E"/>
    <w:rsid w:val="0033134E"/>
    <w:rsid w:val="00331565"/>
    <w:rsid w:val="00331989"/>
    <w:rsid w:val="00332044"/>
    <w:rsid w:val="00332251"/>
    <w:rsid w:val="00333118"/>
    <w:rsid w:val="00333D29"/>
    <w:rsid w:val="003348E1"/>
    <w:rsid w:val="00335DEF"/>
    <w:rsid w:val="003400FB"/>
    <w:rsid w:val="0034148A"/>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5CA"/>
    <w:rsid w:val="003507E1"/>
    <w:rsid w:val="00351B11"/>
    <w:rsid w:val="0035260E"/>
    <w:rsid w:val="00353346"/>
    <w:rsid w:val="00353771"/>
    <w:rsid w:val="00354B9D"/>
    <w:rsid w:val="00357013"/>
    <w:rsid w:val="00357BC3"/>
    <w:rsid w:val="00360A25"/>
    <w:rsid w:val="003619D4"/>
    <w:rsid w:val="00362180"/>
    <w:rsid w:val="00362233"/>
    <w:rsid w:val="00362D2F"/>
    <w:rsid w:val="00363529"/>
    <w:rsid w:val="003635FF"/>
    <w:rsid w:val="00363775"/>
    <w:rsid w:val="00364139"/>
    <w:rsid w:val="00364B41"/>
    <w:rsid w:val="00366C05"/>
    <w:rsid w:val="003672B9"/>
    <w:rsid w:val="003675CF"/>
    <w:rsid w:val="00367971"/>
    <w:rsid w:val="00367F78"/>
    <w:rsid w:val="00367FE0"/>
    <w:rsid w:val="00370291"/>
    <w:rsid w:val="0037092E"/>
    <w:rsid w:val="003720A4"/>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53D"/>
    <w:rsid w:val="00380A02"/>
    <w:rsid w:val="003812A7"/>
    <w:rsid w:val="0038172C"/>
    <w:rsid w:val="00381E2D"/>
    <w:rsid w:val="00381FAD"/>
    <w:rsid w:val="00382820"/>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6B1B"/>
    <w:rsid w:val="0039750E"/>
    <w:rsid w:val="00397B3A"/>
    <w:rsid w:val="00397B5B"/>
    <w:rsid w:val="003A01F4"/>
    <w:rsid w:val="003A0520"/>
    <w:rsid w:val="003A05D3"/>
    <w:rsid w:val="003A0F96"/>
    <w:rsid w:val="003A1779"/>
    <w:rsid w:val="003A1E9E"/>
    <w:rsid w:val="003A293E"/>
    <w:rsid w:val="003A29FC"/>
    <w:rsid w:val="003A2EC9"/>
    <w:rsid w:val="003A34C1"/>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72B"/>
    <w:rsid w:val="003C0C00"/>
    <w:rsid w:val="003C0D57"/>
    <w:rsid w:val="003C1835"/>
    <w:rsid w:val="003C1F94"/>
    <w:rsid w:val="003C209B"/>
    <w:rsid w:val="003C3985"/>
    <w:rsid w:val="003C4185"/>
    <w:rsid w:val="003C42FB"/>
    <w:rsid w:val="003C501C"/>
    <w:rsid w:val="003C51D2"/>
    <w:rsid w:val="003C5B26"/>
    <w:rsid w:val="003C6047"/>
    <w:rsid w:val="003C631E"/>
    <w:rsid w:val="003C6612"/>
    <w:rsid w:val="003C7221"/>
    <w:rsid w:val="003C747F"/>
    <w:rsid w:val="003C7A9C"/>
    <w:rsid w:val="003C7ED9"/>
    <w:rsid w:val="003D07E3"/>
    <w:rsid w:val="003D1914"/>
    <w:rsid w:val="003D205F"/>
    <w:rsid w:val="003D296F"/>
    <w:rsid w:val="003D2F95"/>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8C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6EB"/>
    <w:rsid w:val="00404C54"/>
    <w:rsid w:val="0040623F"/>
    <w:rsid w:val="00406484"/>
    <w:rsid w:val="0040673C"/>
    <w:rsid w:val="00406B06"/>
    <w:rsid w:val="004115DC"/>
    <w:rsid w:val="00411EBC"/>
    <w:rsid w:val="0041259A"/>
    <w:rsid w:val="00412ECE"/>
    <w:rsid w:val="00413279"/>
    <w:rsid w:val="004132DE"/>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5E6"/>
    <w:rsid w:val="0042581E"/>
    <w:rsid w:val="00425E6F"/>
    <w:rsid w:val="0042651A"/>
    <w:rsid w:val="0042660E"/>
    <w:rsid w:val="004277B7"/>
    <w:rsid w:val="00427962"/>
    <w:rsid w:val="004311B3"/>
    <w:rsid w:val="004313D2"/>
    <w:rsid w:val="00431698"/>
    <w:rsid w:val="00431799"/>
    <w:rsid w:val="00431C86"/>
    <w:rsid w:val="0043262A"/>
    <w:rsid w:val="00432804"/>
    <w:rsid w:val="00433190"/>
    <w:rsid w:val="00433EDD"/>
    <w:rsid w:val="004343A7"/>
    <w:rsid w:val="00434451"/>
    <w:rsid w:val="0043467E"/>
    <w:rsid w:val="004348DA"/>
    <w:rsid w:val="00434B3D"/>
    <w:rsid w:val="00435C95"/>
    <w:rsid w:val="00436D76"/>
    <w:rsid w:val="00437351"/>
    <w:rsid w:val="004376D3"/>
    <w:rsid w:val="004409FD"/>
    <w:rsid w:val="004422FD"/>
    <w:rsid w:val="00442374"/>
    <w:rsid w:val="00442DE3"/>
    <w:rsid w:val="00444316"/>
    <w:rsid w:val="0044438F"/>
    <w:rsid w:val="00444408"/>
    <w:rsid w:val="00444660"/>
    <w:rsid w:val="004447CF"/>
    <w:rsid w:val="00444AE7"/>
    <w:rsid w:val="00444BF7"/>
    <w:rsid w:val="00444EBB"/>
    <w:rsid w:val="00445FCF"/>
    <w:rsid w:val="0044699F"/>
    <w:rsid w:val="0044733A"/>
    <w:rsid w:val="004474F5"/>
    <w:rsid w:val="00450429"/>
    <w:rsid w:val="00450513"/>
    <w:rsid w:val="004513C4"/>
    <w:rsid w:val="00451DEB"/>
    <w:rsid w:val="004538BE"/>
    <w:rsid w:val="004555C2"/>
    <w:rsid w:val="00456BFE"/>
    <w:rsid w:val="00456D9B"/>
    <w:rsid w:val="00457120"/>
    <w:rsid w:val="00457C10"/>
    <w:rsid w:val="00457D08"/>
    <w:rsid w:val="004607ED"/>
    <w:rsid w:val="00461223"/>
    <w:rsid w:val="0046157F"/>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35"/>
    <w:rsid w:val="00483F8B"/>
    <w:rsid w:val="00484B85"/>
    <w:rsid w:val="00485DBB"/>
    <w:rsid w:val="00485EC4"/>
    <w:rsid w:val="00486B67"/>
    <w:rsid w:val="00486ED9"/>
    <w:rsid w:val="004871E8"/>
    <w:rsid w:val="00487AA2"/>
    <w:rsid w:val="004909CC"/>
    <w:rsid w:val="00492A07"/>
    <w:rsid w:val="00492A50"/>
    <w:rsid w:val="00492EA6"/>
    <w:rsid w:val="00493152"/>
    <w:rsid w:val="004937BA"/>
    <w:rsid w:val="004937F1"/>
    <w:rsid w:val="00493939"/>
    <w:rsid w:val="0049410A"/>
    <w:rsid w:val="00494155"/>
    <w:rsid w:val="0049418C"/>
    <w:rsid w:val="004944E7"/>
    <w:rsid w:val="00494F73"/>
    <w:rsid w:val="00495950"/>
    <w:rsid w:val="00495AC0"/>
    <w:rsid w:val="00495B78"/>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659"/>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25CF"/>
    <w:rsid w:val="004C32C1"/>
    <w:rsid w:val="004C3C6B"/>
    <w:rsid w:val="004C4D58"/>
    <w:rsid w:val="004C5330"/>
    <w:rsid w:val="004C674D"/>
    <w:rsid w:val="004C7861"/>
    <w:rsid w:val="004C7CCB"/>
    <w:rsid w:val="004D0C37"/>
    <w:rsid w:val="004D15E2"/>
    <w:rsid w:val="004D2265"/>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F9D"/>
    <w:rsid w:val="004F6AB1"/>
    <w:rsid w:val="004F78A8"/>
    <w:rsid w:val="00500B95"/>
    <w:rsid w:val="00501FA6"/>
    <w:rsid w:val="0050284A"/>
    <w:rsid w:val="00502974"/>
    <w:rsid w:val="00502FF3"/>
    <w:rsid w:val="0050302F"/>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4F81"/>
    <w:rsid w:val="0051518F"/>
    <w:rsid w:val="00515876"/>
    <w:rsid w:val="005159EF"/>
    <w:rsid w:val="00515C18"/>
    <w:rsid w:val="00515C93"/>
    <w:rsid w:val="00515FE1"/>
    <w:rsid w:val="00516293"/>
    <w:rsid w:val="00517529"/>
    <w:rsid w:val="0051785D"/>
    <w:rsid w:val="00517D73"/>
    <w:rsid w:val="00520FA2"/>
    <w:rsid w:val="00521022"/>
    <w:rsid w:val="0052209C"/>
    <w:rsid w:val="005228B3"/>
    <w:rsid w:val="00523625"/>
    <w:rsid w:val="00524897"/>
    <w:rsid w:val="00524C3B"/>
    <w:rsid w:val="00524D4C"/>
    <w:rsid w:val="00524D74"/>
    <w:rsid w:val="0052581E"/>
    <w:rsid w:val="00526160"/>
    <w:rsid w:val="005265C5"/>
    <w:rsid w:val="005267A2"/>
    <w:rsid w:val="005270B9"/>
    <w:rsid w:val="00527A61"/>
    <w:rsid w:val="00527C0B"/>
    <w:rsid w:val="00530508"/>
    <w:rsid w:val="00531316"/>
    <w:rsid w:val="0053165B"/>
    <w:rsid w:val="00531AAE"/>
    <w:rsid w:val="0053361A"/>
    <w:rsid w:val="0053442B"/>
    <w:rsid w:val="00534D09"/>
    <w:rsid w:val="005362DE"/>
    <w:rsid w:val="00537DE2"/>
    <w:rsid w:val="0054002D"/>
    <w:rsid w:val="005407C3"/>
    <w:rsid w:val="00540D67"/>
    <w:rsid w:val="00541159"/>
    <w:rsid w:val="005414A5"/>
    <w:rsid w:val="00541E57"/>
    <w:rsid w:val="00542129"/>
    <w:rsid w:val="00542444"/>
    <w:rsid w:val="00542509"/>
    <w:rsid w:val="005426C8"/>
    <w:rsid w:val="005428DB"/>
    <w:rsid w:val="00542FF5"/>
    <w:rsid w:val="00543110"/>
    <w:rsid w:val="00543567"/>
    <w:rsid w:val="005435DB"/>
    <w:rsid w:val="00543D69"/>
    <w:rsid w:val="005441DB"/>
    <w:rsid w:val="00544265"/>
    <w:rsid w:val="00545452"/>
    <w:rsid w:val="00545773"/>
    <w:rsid w:val="00545F1D"/>
    <w:rsid w:val="005471AE"/>
    <w:rsid w:val="00550A72"/>
    <w:rsid w:val="00550C70"/>
    <w:rsid w:val="00551A5B"/>
    <w:rsid w:val="00551C84"/>
    <w:rsid w:val="005527FB"/>
    <w:rsid w:val="00552AAA"/>
    <w:rsid w:val="00552B82"/>
    <w:rsid w:val="00553C2A"/>
    <w:rsid w:val="00553E5E"/>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674"/>
    <w:rsid w:val="005828DE"/>
    <w:rsid w:val="00582981"/>
    <w:rsid w:val="00582ACA"/>
    <w:rsid w:val="0058307B"/>
    <w:rsid w:val="00583CDD"/>
    <w:rsid w:val="00584F7F"/>
    <w:rsid w:val="00586D5B"/>
    <w:rsid w:val="00587EFF"/>
    <w:rsid w:val="0059004E"/>
    <w:rsid w:val="005900C9"/>
    <w:rsid w:val="005902BA"/>
    <w:rsid w:val="00590756"/>
    <w:rsid w:val="00594224"/>
    <w:rsid w:val="005949B1"/>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B0159"/>
    <w:rsid w:val="005B01E6"/>
    <w:rsid w:val="005B0E6B"/>
    <w:rsid w:val="005B1412"/>
    <w:rsid w:val="005B16A4"/>
    <w:rsid w:val="005B1884"/>
    <w:rsid w:val="005B18EC"/>
    <w:rsid w:val="005B2B91"/>
    <w:rsid w:val="005B2BAF"/>
    <w:rsid w:val="005B2DD1"/>
    <w:rsid w:val="005B348E"/>
    <w:rsid w:val="005B46CA"/>
    <w:rsid w:val="005B4BA9"/>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60A"/>
    <w:rsid w:val="005D00C8"/>
    <w:rsid w:val="005D020A"/>
    <w:rsid w:val="005D0694"/>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929"/>
    <w:rsid w:val="005E5F7E"/>
    <w:rsid w:val="005E60EE"/>
    <w:rsid w:val="005E7AB2"/>
    <w:rsid w:val="005E7CC1"/>
    <w:rsid w:val="005E7D12"/>
    <w:rsid w:val="005E7E47"/>
    <w:rsid w:val="005E7F2C"/>
    <w:rsid w:val="005F048F"/>
    <w:rsid w:val="005F0602"/>
    <w:rsid w:val="005F14C2"/>
    <w:rsid w:val="005F1F79"/>
    <w:rsid w:val="005F373A"/>
    <w:rsid w:val="005F3D30"/>
    <w:rsid w:val="005F41BB"/>
    <w:rsid w:val="005F4C06"/>
    <w:rsid w:val="005F649F"/>
    <w:rsid w:val="005F6D2F"/>
    <w:rsid w:val="005F72BC"/>
    <w:rsid w:val="005F7548"/>
    <w:rsid w:val="006003C4"/>
    <w:rsid w:val="00601674"/>
    <w:rsid w:val="006019D6"/>
    <w:rsid w:val="00601F36"/>
    <w:rsid w:val="00602CF9"/>
    <w:rsid w:val="0060316D"/>
    <w:rsid w:val="006032E4"/>
    <w:rsid w:val="00603AC6"/>
    <w:rsid w:val="00604B9C"/>
    <w:rsid w:val="00604BAD"/>
    <w:rsid w:val="00604E5D"/>
    <w:rsid w:val="00605551"/>
    <w:rsid w:val="00605703"/>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0EDE"/>
    <w:rsid w:val="00631303"/>
    <w:rsid w:val="0063151A"/>
    <w:rsid w:val="0063170D"/>
    <w:rsid w:val="006318CF"/>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EC3"/>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1551"/>
    <w:rsid w:val="00672ED9"/>
    <w:rsid w:val="006738F4"/>
    <w:rsid w:val="00675FBA"/>
    <w:rsid w:val="00676538"/>
    <w:rsid w:val="006765BC"/>
    <w:rsid w:val="0067740B"/>
    <w:rsid w:val="006779A8"/>
    <w:rsid w:val="00680292"/>
    <w:rsid w:val="00680355"/>
    <w:rsid w:val="00680CF2"/>
    <w:rsid w:val="00680DD7"/>
    <w:rsid w:val="00681501"/>
    <w:rsid w:val="00681845"/>
    <w:rsid w:val="006831E4"/>
    <w:rsid w:val="00683331"/>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7FE"/>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D7D20"/>
    <w:rsid w:val="006E099B"/>
    <w:rsid w:val="006E1D90"/>
    <w:rsid w:val="006E1E33"/>
    <w:rsid w:val="006E1F4C"/>
    <w:rsid w:val="006E20B3"/>
    <w:rsid w:val="006E235F"/>
    <w:rsid w:val="006E307E"/>
    <w:rsid w:val="006E415C"/>
    <w:rsid w:val="006E4491"/>
    <w:rsid w:val="006E45E9"/>
    <w:rsid w:val="006E4FDA"/>
    <w:rsid w:val="006E57A1"/>
    <w:rsid w:val="006E6087"/>
    <w:rsid w:val="006E60DB"/>
    <w:rsid w:val="006E7B24"/>
    <w:rsid w:val="006F0BBC"/>
    <w:rsid w:val="006F0BFD"/>
    <w:rsid w:val="006F312D"/>
    <w:rsid w:val="006F3A33"/>
    <w:rsid w:val="006F5E70"/>
    <w:rsid w:val="006F6917"/>
    <w:rsid w:val="006F6937"/>
    <w:rsid w:val="006F6A9D"/>
    <w:rsid w:val="007004CE"/>
    <w:rsid w:val="007005B9"/>
    <w:rsid w:val="007016B0"/>
    <w:rsid w:val="007016B9"/>
    <w:rsid w:val="00701833"/>
    <w:rsid w:val="007018DF"/>
    <w:rsid w:val="00701D06"/>
    <w:rsid w:val="00702AA4"/>
    <w:rsid w:val="00702BDD"/>
    <w:rsid w:val="00703BE1"/>
    <w:rsid w:val="007050CF"/>
    <w:rsid w:val="00705777"/>
    <w:rsid w:val="00705EF1"/>
    <w:rsid w:val="007063CF"/>
    <w:rsid w:val="00710EE5"/>
    <w:rsid w:val="00710F54"/>
    <w:rsid w:val="00711154"/>
    <w:rsid w:val="007115E1"/>
    <w:rsid w:val="00711975"/>
    <w:rsid w:val="00711D2E"/>
    <w:rsid w:val="00711DA4"/>
    <w:rsid w:val="00712181"/>
    <w:rsid w:val="00712215"/>
    <w:rsid w:val="00712D70"/>
    <w:rsid w:val="00713875"/>
    <w:rsid w:val="007138FC"/>
    <w:rsid w:val="00714498"/>
    <w:rsid w:val="007149E0"/>
    <w:rsid w:val="00714CA8"/>
    <w:rsid w:val="0071566D"/>
    <w:rsid w:val="00716EAC"/>
    <w:rsid w:val="007174AB"/>
    <w:rsid w:val="007203BD"/>
    <w:rsid w:val="00720CE1"/>
    <w:rsid w:val="0072174C"/>
    <w:rsid w:val="007224FE"/>
    <w:rsid w:val="007226CC"/>
    <w:rsid w:val="00722E83"/>
    <w:rsid w:val="007234A8"/>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AE1"/>
    <w:rsid w:val="00741E92"/>
    <w:rsid w:val="00742133"/>
    <w:rsid w:val="00742567"/>
    <w:rsid w:val="00742AF8"/>
    <w:rsid w:val="00742DEE"/>
    <w:rsid w:val="00742DF0"/>
    <w:rsid w:val="00743020"/>
    <w:rsid w:val="00743969"/>
    <w:rsid w:val="007442D0"/>
    <w:rsid w:val="007452F3"/>
    <w:rsid w:val="00745706"/>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0B21"/>
    <w:rsid w:val="00771DC5"/>
    <w:rsid w:val="00771EE3"/>
    <w:rsid w:val="00772048"/>
    <w:rsid w:val="00772885"/>
    <w:rsid w:val="00772AC0"/>
    <w:rsid w:val="00773151"/>
    <w:rsid w:val="007731A3"/>
    <w:rsid w:val="00773304"/>
    <w:rsid w:val="007733AF"/>
    <w:rsid w:val="00773CDF"/>
    <w:rsid w:val="00774109"/>
    <w:rsid w:val="0077437E"/>
    <w:rsid w:val="00774E6A"/>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246"/>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1DB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248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2AC6"/>
    <w:rsid w:val="007C367B"/>
    <w:rsid w:val="007C3CBA"/>
    <w:rsid w:val="007C6589"/>
    <w:rsid w:val="007C6624"/>
    <w:rsid w:val="007C6AA4"/>
    <w:rsid w:val="007C70A7"/>
    <w:rsid w:val="007C734E"/>
    <w:rsid w:val="007C7590"/>
    <w:rsid w:val="007D203B"/>
    <w:rsid w:val="007D255E"/>
    <w:rsid w:val="007D2845"/>
    <w:rsid w:val="007D2D53"/>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600B"/>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42BC3"/>
    <w:rsid w:val="00843C49"/>
    <w:rsid w:val="00843C53"/>
    <w:rsid w:val="00844242"/>
    <w:rsid w:val="00844370"/>
    <w:rsid w:val="00844FB6"/>
    <w:rsid w:val="00845254"/>
    <w:rsid w:val="00845370"/>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3BF1"/>
    <w:rsid w:val="00854C54"/>
    <w:rsid w:val="00854EF7"/>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DA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C8B"/>
    <w:rsid w:val="008A3F2A"/>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6F1D"/>
    <w:rsid w:val="0091746B"/>
    <w:rsid w:val="0092031B"/>
    <w:rsid w:val="009203E4"/>
    <w:rsid w:val="0092168F"/>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10FA"/>
    <w:rsid w:val="00931471"/>
    <w:rsid w:val="00931549"/>
    <w:rsid w:val="00932226"/>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3698"/>
    <w:rsid w:val="00953E04"/>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020"/>
    <w:rsid w:val="00970942"/>
    <w:rsid w:val="00970B26"/>
    <w:rsid w:val="00970CD0"/>
    <w:rsid w:val="00972875"/>
    <w:rsid w:val="009728AA"/>
    <w:rsid w:val="00973014"/>
    <w:rsid w:val="009732A9"/>
    <w:rsid w:val="00973E5D"/>
    <w:rsid w:val="00975539"/>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87EEE"/>
    <w:rsid w:val="009913C4"/>
    <w:rsid w:val="009913DC"/>
    <w:rsid w:val="00991B4C"/>
    <w:rsid w:val="00991C0B"/>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548"/>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D03D6"/>
    <w:rsid w:val="009D1DB4"/>
    <w:rsid w:val="009D2B04"/>
    <w:rsid w:val="009D3B15"/>
    <w:rsid w:val="009D4404"/>
    <w:rsid w:val="009D4E5F"/>
    <w:rsid w:val="009D5D2D"/>
    <w:rsid w:val="009D60F5"/>
    <w:rsid w:val="009D691C"/>
    <w:rsid w:val="009D6A0B"/>
    <w:rsid w:val="009D6B9B"/>
    <w:rsid w:val="009D7285"/>
    <w:rsid w:val="009D73A0"/>
    <w:rsid w:val="009D7F9E"/>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0FD"/>
    <w:rsid w:val="009E5842"/>
    <w:rsid w:val="009E721C"/>
    <w:rsid w:val="009E77FC"/>
    <w:rsid w:val="009F0F39"/>
    <w:rsid w:val="009F1DFC"/>
    <w:rsid w:val="009F30BE"/>
    <w:rsid w:val="009F3277"/>
    <w:rsid w:val="009F3F53"/>
    <w:rsid w:val="009F46A5"/>
    <w:rsid w:val="009F558E"/>
    <w:rsid w:val="009F617D"/>
    <w:rsid w:val="009F6760"/>
    <w:rsid w:val="009F6B29"/>
    <w:rsid w:val="00A009BA"/>
    <w:rsid w:val="00A011EA"/>
    <w:rsid w:val="00A036B3"/>
    <w:rsid w:val="00A03857"/>
    <w:rsid w:val="00A038C5"/>
    <w:rsid w:val="00A03DF8"/>
    <w:rsid w:val="00A04002"/>
    <w:rsid w:val="00A04E4D"/>
    <w:rsid w:val="00A05481"/>
    <w:rsid w:val="00A05AC7"/>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467D"/>
    <w:rsid w:val="00A368E5"/>
    <w:rsid w:val="00A36974"/>
    <w:rsid w:val="00A36BD5"/>
    <w:rsid w:val="00A36D8E"/>
    <w:rsid w:val="00A3733D"/>
    <w:rsid w:val="00A37EDF"/>
    <w:rsid w:val="00A4033D"/>
    <w:rsid w:val="00A405B5"/>
    <w:rsid w:val="00A406A7"/>
    <w:rsid w:val="00A421C5"/>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3F92"/>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715"/>
    <w:rsid w:val="00A64771"/>
    <w:rsid w:val="00A650AA"/>
    <w:rsid w:val="00A663F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62D"/>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8BC"/>
    <w:rsid w:val="00A94A18"/>
    <w:rsid w:val="00A951F5"/>
    <w:rsid w:val="00A95FA3"/>
    <w:rsid w:val="00A960D4"/>
    <w:rsid w:val="00AA0838"/>
    <w:rsid w:val="00AA1A7C"/>
    <w:rsid w:val="00AA1FDB"/>
    <w:rsid w:val="00AA286F"/>
    <w:rsid w:val="00AA2A30"/>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0D7"/>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079D3"/>
    <w:rsid w:val="00B1044F"/>
    <w:rsid w:val="00B1080F"/>
    <w:rsid w:val="00B10F19"/>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17F3F"/>
    <w:rsid w:val="00B2041E"/>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B60"/>
    <w:rsid w:val="00B40E49"/>
    <w:rsid w:val="00B40F6E"/>
    <w:rsid w:val="00B4104B"/>
    <w:rsid w:val="00B4116E"/>
    <w:rsid w:val="00B413C8"/>
    <w:rsid w:val="00B41C51"/>
    <w:rsid w:val="00B41C97"/>
    <w:rsid w:val="00B42172"/>
    <w:rsid w:val="00B42344"/>
    <w:rsid w:val="00B43BDB"/>
    <w:rsid w:val="00B44BB9"/>
    <w:rsid w:val="00B45024"/>
    <w:rsid w:val="00B45944"/>
    <w:rsid w:val="00B45A06"/>
    <w:rsid w:val="00B45BE7"/>
    <w:rsid w:val="00B46193"/>
    <w:rsid w:val="00B461C1"/>
    <w:rsid w:val="00B46644"/>
    <w:rsid w:val="00B51A9A"/>
    <w:rsid w:val="00B523E2"/>
    <w:rsid w:val="00B529E6"/>
    <w:rsid w:val="00B530BA"/>
    <w:rsid w:val="00B5361F"/>
    <w:rsid w:val="00B53653"/>
    <w:rsid w:val="00B53866"/>
    <w:rsid w:val="00B53F4D"/>
    <w:rsid w:val="00B546DA"/>
    <w:rsid w:val="00B548C1"/>
    <w:rsid w:val="00B548C5"/>
    <w:rsid w:val="00B54AC4"/>
    <w:rsid w:val="00B55D49"/>
    <w:rsid w:val="00B56377"/>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2DF4"/>
    <w:rsid w:val="00B74B20"/>
    <w:rsid w:val="00B7518F"/>
    <w:rsid w:val="00B754C8"/>
    <w:rsid w:val="00B75CD5"/>
    <w:rsid w:val="00B75FBD"/>
    <w:rsid w:val="00B7724E"/>
    <w:rsid w:val="00B7736E"/>
    <w:rsid w:val="00B77835"/>
    <w:rsid w:val="00B77D5D"/>
    <w:rsid w:val="00B80057"/>
    <w:rsid w:val="00B81215"/>
    <w:rsid w:val="00B81DD7"/>
    <w:rsid w:val="00B81E3B"/>
    <w:rsid w:val="00B82A2D"/>
    <w:rsid w:val="00B82B80"/>
    <w:rsid w:val="00B82FE6"/>
    <w:rsid w:val="00B830ED"/>
    <w:rsid w:val="00B83158"/>
    <w:rsid w:val="00B8410A"/>
    <w:rsid w:val="00B8479E"/>
    <w:rsid w:val="00B847FB"/>
    <w:rsid w:val="00B84E5A"/>
    <w:rsid w:val="00B852E7"/>
    <w:rsid w:val="00B85343"/>
    <w:rsid w:val="00B85B50"/>
    <w:rsid w:val="00B85FDE"/>
    <w:rsid w:val="00B86477"/>
    <w:rsid w:val="00B86A89"/>
    <w:rsid w:val="00B9048B"/>
    <w:rsid w:val="00B90AB5"/>
    <w:rsid w:val="00B911AE"/>
    <w:rsid w:val="00B91C83"/>
    <w:rsid w:val="00B91C8B"/>
    <w:rsid w:val="00B92A0C"/>
    <w:rsid w:val="00B92BF9"/>
    <w:rsid w:val="00B92F9C"/>
    <w:rsid w:val="00B941DB"/>
    <w:rsid w:val="00B94B85"/>
    <w:rsid w:val="00B94BDC"/>
    <w:rsid w:val="00B94CA3"/>
    <w:rsid w:val="00B951F9"/>
    <w:rsid w:val="00B9560E"/>
    <w:rsid w:val="00B96995"/>
    <w:rsid w:val="00B969DA"/>
    <w:rsid w:val="00B97084"/>
    <w:rsid w:val="00B972AC"/>
    <w:rsid w:val="00B9793E"/>
    <w:rsid w:val="00BA0E8D"/>
    <w:rsid w:val="00BA374C"/>
    <w:rsid w:val="00BA3EB0"/>
    <w:rsid w:val="00BA5129"/>
    <w:rsid w:val="00BA520C"/>
    <w:rsid w:val="00BA5B16"/>
    <w:rsid w:val="00BA6635"/>
    <w:rsid w:val="00BA6EBA"/>
    <w:rsid w:val="00BA71D2"/>
    <w:rsid w:val="00BA7274"/>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69E7"/>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363"/>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3D09"/>
    <w:rsid w:val="00BE445D"/>
    <w:rsid w:val="00BE48E0"/>
    <w:rsid w:val="00BE4B66"/>
    <w:rsid w:val="00BE57EF"/>
    <w:rsid w:val="00BE58C5"/>
    <w:rsid w:val="00BE6DB0"/>
    <w:rsid w:val="00BE6EF6"/>
    <w:rsid w:val="00BE7D7C"/>
    <w:rsid w:val="00BF06F3"/>
    <w:rsid w:val="00BF071E"/>
    <w:rsid w:val="00BF1FFD"/>
    <w:rsid w:val="00BF264A"/>
    <w:rsid w:val="00BF27DD"/>
    <w:rsid w:val="00BF3095"/>
    <w:rsid w:val="00BF32C8"/>
    <w:rsid w:val="00BF37AE"/>
    <w:rsid w:val="00BF3964"/>
    <w:rsid w:val="00BF3C71"/>
    <w:rsid w:val="00BF3D93"/>
    <w:rsid w:val="00BF44BE"/>
    <w:rsid w:val="00BF5649"/>
    <w:rsid w:val="00BF573A"/>
    <w:rsid w:val="00BF6F2C"/>
    <w:rsid w:val="00BF7255"/>
    <w:rsid w:val="00BF765B"/>
    <w:rsid w:val="00C02FE6"/>
    <w:rsid w:val="00C036B1"/>
    <w:rsid w:val="00C04370"/>
    <w:rsid w:val="00C0589A"/>
    <w:rsid w:val="00C05FA5"/>
    <w:rsid w:val="00C06986"/>
    <w:rsid w:val="00C06F43"/>
    <w:rsid w:val="00C07197"/>
    <w:rsid w:val="00C0799D"/>
    <w:rsid w:val="00C07A46"/>
    <w:rsid w:val="00C07C7F"/>
    <w:rsid w:val="00C102A2"/>
    <w:rsid w:val="00C107BF"/>
    <w:rsid w:val="00C108C8"/>
    <w:rsid w:val="00C10CDB"/>
    <w:rsid w:val="00C116BF"/>
    <w:rsid w:val="00C1188B"/>
    <w:rsid w:val="00C1196A"/>
    <w:rsid w:val="00C12884"/>
    <w:rsid w:val="00C12B37"/>
    <w:rsid w:val="00C13508"/>
    <w:rsid w:val="00C1361C"/>
    <w:rsid w:val="00C13747"/>
    <w:rsid w:val="00C14720"/>
    <w:rsid w:val="00C149F4"/>
    <w:rsid w:val="00C14F0C"/>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022"/>
    <w:rsid w:val="00C403B5"/>
    <w:rsid w:val="00C404C7"/>
    <w:rsid w:val="00C40A05"/>
    <w:rsid w:val="00C41039"/>
    <w:rsid w:val="00C41408"/>
    <w:rsid w:val="00C41413"/>
    <w:rsid w:val="00C42029"/>
    <w:rsid w:val="00C4247E"/>
    <w:rsid w:val="00C42967"/>
    <w:rsid w:val="00C42ADF"/>
    <w:rsid w:val="00C42C06"/>
    <w:rsid w:val="00C43103"/>
    <w:rsid w:val="00C435BD"/>
    <w:rsid w:val="00C43786"/>
    <w:rsid w:val="00C442E8"/>
    <w:rsid w:val="00C448D9"/>
    <w:rsid w:val="00C452F1"/>
    <w:rsid w:val="00C461E4"/>
    <w:rsid w:val="00C46C4C"/>
    <w:rsid w:val="00C4712B"/>
    <w:rsid w:val="00C47A43"/>
    <w:rsid w:val="00C47B92"/>
    <w:rsid w:val="00C47FCB"/>
    <w:rsid w:val="00C5046D"/>
    <w:rsid w:val="00C50538"/>
    <w:rsid w:val="00C50F80"/>
    <w:rsid w:val="00C5186E"/>
    <w:rsid w:val="00C52516"/>
    <w:rsid w:val="00C52B3F"/>
    <w:rsid w:val="00C54001"/>
    <w:rsid w:val="00C55661"/>
    <w:rsid w:val="00C56AEE"/>
    <w:rsid w:val="00C574ED"/>
    <w:rsid w:val="00C57B71"/>
    <w:rsid w:val="00C57F6F"/>
    <w:rsid w:val="00C603D9"/>
    <w:rsid w:val="00C61F29"/>
    <w:rsid w:val="00C61F47"/>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3E8B"/>
    <w:rsid w:val="00D04AE1"/>
    <w:rsid w:val="00D0575A"/>
    <w:rsid w:val="00D0608A"/>
    <w:rsid w:val="00D06C82"/>
    <w:rsid w:val="00D10219"/>
    <w:rsid w:val="00D10327"/>
    <w:rsid w:val="00D10B09"/>
    <w:rsid w:val="00D11DAA"/>
    <w:rsid w:val="00D121AF"/>
    <w:rsid w:val="00D12B2A"/>
    <w:rsid w:val="00D12CA2"/>
    <w:rsid w:val="00D134D5"/>
    <w:rsid w:val="00D13826"/>
    <w:rsid w:val="00D142CD"/>
    <w:rsid w:val="00D147E6"/>
    <w:rsid w:val="00D1486B"/>
    <w:rsid w:val="00D154D5"/>
    <w:rsid w:val="00D15F67"/>
    <w:rsid w:val="00D167CD"/>
    <w:rsid w:val="00D21CAB"/>
    <w:rsid w:val="00D21F0D"/>
    <w:rsid w:val="00D23601"/>
    <w:rsid w:val="00D243D3"/>
    <w:rsid w:val="00D247C5"/>
    <w:rsid w:val="00D24840"/>
    <w:rsid w:val="00D24B1A"/>
    <w:rsid w:val="00D24E8C"/>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3D7"/>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BEE"/>
    <w:rsid w:val="00D53D5A"/>
    <w:rsid w:val="00D54B89"/>
    <w:rsid w:val="00D55822"/>
    <w:rsid w:val="00D55BC1"/>
    <w:rsid w:val="00D56AD9"/>
    <w:rsid w:val="00D57312"/>
    <w:rsid w:val="00D577BC"/>
    <w:rsid w:val="00D6051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5D3"/>
    <w:rsid w:val="00D75F47"/>
    <w:rsid w:val="00D77B7E"/>
    <w:rsid w:val="00D8020F"/>
    <w:rsid w:val="00D80BDF"/>
    <w:rsid w:val="00D81304"/>
    <w:rsid w:val="00D815F0"/>
    <w:rsid w:val="00D81648"/>
    <w:rsid w:val="00D81776"/>
    <w:rsid w:val="00D81846"/>
    <w:rsid w:val="00D8192A"/>
    <w:rsid w:val="00D827B4"/>
    <w:rsid w:val="00D831DC"/>
    <w:rsid w:val="00D83561"/>
    <w:rsid w:val="00D83703"/>
    <w:rsid w:val="00D83DAC"/>
    <w:rsid w:val="00D84098"/>
    <w:rsid w:val="00D846E3"/>
    <w:rsid w:val="00D8532B"/>
    <w:rsid w:val="00D86297"/>
    <w:rsid w:val="00D86A88"/>
    <w:rsid w:val="00D86FC4"/>
    <w:rsid w:val="00D87645"/>
    <w:rsid w:val="00D879B4"/>
    <w:rsid w:val="00D9211A"/>
    <w:rsid w:val="00D92853"/>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B69"/>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5DD"/>
    <w:rsid w:val="00DF4DAD"/>
    <w:rsid w:val="00DF566B"/>
    <w:rsid w:val="00DF5D18"/>
    <w:rsid w:val="00DF5D19"/>
    <w:rsid w:val="00DF7197"/>
    <w:rsid w:val="00DF7AA2"/>
    <w:rsid w:val="00E00077"/>
    <w:rsid w:val="00E01375"/>
    <w:rsid w:val="00E0274B"/>
    <w:rsid w:val="00E03A5D"/>
    <w:rsid w:val="00E03EE6"/>
    <w:rsid w:val="00E056B5"/>
    <w:rsid w:val="00E058D6"/>
    <w:rsid w:val="00E0634C"/>
    <w:rsid w:val="00E07E38"/>
    <w:rsid w:val="00E104F0"/>
    <w:rsid w:val="00E114A5"/>
    <w:rsid w:val="00E11AA2"/>
    <w:rsid w:val="00E13EF0"/>
    <w:rsid w:val="00E13FEF"/>
    <w:rsid w:val="00E1479D"/>
    <w:rsid w:val="00E14F04"/>
    <w:rsid w:val="00E152F0"/>
    <w:rsid w:val="00E157E8"/>
    <w:rsid w:val="00E15B6A"/>
    <w:rsid w:val="00E15C07"/>
    <w:rsid w:val="00E16B4B"/>
    <w:rsid w:val="00E1751B"/>
    <w:rsid w:val="00E17B6B"/>
    <w:rsid w:val="00E206E2"/>
    <w:rsid w:val="00E21795"/>
    <w:rsid w:val="00E21C01"/>
    <w:rsid w:val="00E2283E"/>
    <w:rsid w:val="00E22C11"/>
    <w:rsid w:val="00E23C09"/>
    <w:rsid w:val="00E240A7"/>
    <w:rsid w:val="00E24246"/>
    <w:rsid w:val="00E252A1"/>
    <w:rsid w:val="00E25A02"/>
    <w:rsid w:val="00E278BD"/>
    <w:rsid w:val="00E27A77"/>
    <w:rsid w:val="00E27A99"/>
    <w:rsid w:val="00E27BE2"/>
    <w:rsid w:val="00E3102C"/>
    <w:rsid w:val="00E31699"/>
    <w:rsid w:val="00E31A8B"/>
    <w:rsid w:val="00E31CAE"/>
    <w:rsid w:val="00E321E8"/>
    <w:rsid w:val="00E33994"/>
    <w:rsid w:val="00E341E2"/>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47ED4"/>
    <w:rsid w:val="00E50CBE"/>
    <w:rsid w:val="00E510F5"/>
    <w:rsid w:val="00E5115A"/>
    <w:rsid w:val="00E51E10"/>
    <w:rsid w:val="00E520DF"/>
    <w:rsid w:val="00E52166"/>
    <w:rsid w:val="00E53206"/>
    <w:rsid w:val="00E534F2"/>
    <w:rsid w:val="00E53C41"/>
    <w:rsid w:val="00E5498D"/>
    <w:rsid w:val="00E54A4B"/>
    <w:rsid w:val="00E54B4C"/>
    <w:rsid w:val="00E54BDB"/>
    <w:rsid w:val="00E54D07"/>
    <w:rsid w:val="00E55B03"/>
    <w:rsid w:val="00E55E06"/>
    <w:rsid w:val="00E56174"/>
    <w:rsid w:val="00E5653A"/>
    <w:rsid w:val="00E56625"/>
    <w:rsid w:val="00E56B18"/>
    <w:rsid w:val="00E56B1F"/>
    <w:rsid w:val="00E57599"/>
    <w:rsid w:val="00E57D2F"/>
    <w:rsid w:val="00E6139F"/>
    <w:rsid w:val="00E6300C"/>
    <w:rsid w:val="00E63152"/>
    <w:rsid w:val="00E6443D"/>
    <w:rsid w:val="00E64853"/>
    <w:rsid w:val="00E64AE1"/>
    <w:rsid w:val="00E65F60"/>
    <w:rsid w:val="00E667B7"/>
    <w:rsid w:val="00E667DF"/>
    <w:rsid w:val="00E676B4"/>
    <w:rsid w:val="00E67C1D"/>
    <w:rsid w:val="00E723B9"/>
    <w:rsid w:val="00E72798"/>
    <w:rsid w:val="00E7464E"/>
    <w:rsid w:val="00E74EF0"/>
    <w:rsid w:val="00E74F7A"/>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0DB"/>
    <w:rsid w:val="00E9242C"/>
    <w:rsid w:val="00E92744"/>
    <w:rsid w:val="00E93765"/>
    <w:rsid w:val="00E939EA"/>
    <w:rsid w:val="00E93AF7"/>
    <w:rsid w:val="00E93FDB"/>
    <w:rsid w:val="00E94193"/>
    <w:rsid w:val="00E94779"/>
    <w:rsid w:val="00E94B85"/>
    <w:rsid w:val="00E95040"/>
    <w:rsid w:val="00E964E1"/>
    <w:rsid w:val="00E96754"/>
    <w:rsid w:val="00E96AB8"/>
    <w:rsid w:val="00E96B43"/>
    <w:rsid w:val="00E96F8B"/>
    <w:rsid w:val="00E9731E"/>
    <w:rsid w:val="00E975CD"/>
    <w:rsid w:val="00E975D1"/>
    <w:rsid w:val="00E97944"/>
    <w:rsid w:val="00EA0544"/>
    <w:rsid w:val="00EA0883"/>
    <w:rsid w:val="00EA0AE1"/>
    <w:rsid w:val="00EA0B10"/>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A7DE1"/>
    <w:rsid w:val="00EB02F0"/>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2E18"/>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1FD6"/>
    <w:rsid w:val="00F020AB"/>
    <w:rsid w:val="00F021B0"/>
    <w:rsid w:val="00F02837"/>
    <w:rsid w:val="00F0353D"/>
    <w:rsid w:val="00F0360B"/>
    <w:rsid w:val="00F03D46"/>
    <w:rsid w:val="00F04040"/>
    <w:rsid w:val="00F04ED2"/>
    <w:rsid w:val="00F0569D"/>
    <w:rsid w:val="00F0629C"/>
    <w:rsid w:val="00F065AA"/>
    <w:rsid w:val="00F0697D"/>
    <w:rsid w:val="00F06987"/>
    <w:rsid w:val="00F074AB"/>
    <w:rsid w:val="00F076FC"/>
    <w:rsid w:val="00F077E2"/>
    <w:rsid w:val="00F07979"/>
    <w:rsid w:val="00F10B93"/>
    <w:rsid w:val="00F1146D"/>
    <w:rsid w:val="00F11564"/>
    <w:rsid w:val="00F11E74"/>
    <w:rsid w:val="00F1283F"/>
    <w:rsid w:val="00F12D2C"/>
    <w:rsid w:val="00F1307C"/>
    <w:rsid w:val="00F14D0E"/>
    <w:rsid w:val="00F16002"/>
    <w:rsid w:val="00F165A4"/>
    <w:rsid w:val="00F176E4"/>
    <w:rsid w:val="00F17C2F"/>
    <w:rsid w:val="00F17DB3"/>
    <w:rsid w:val="00F20063"/>
    <w:rsid w:val="00F204CA"/>
    <w:rsid w:val="00F214AB"/>
    <w:rsid w:val="00F218B7"/>
    <w:rsid w:val="00F22E73"/>
    <w:rsid w:val="00F22E76"/>
    <w:rsid w:val="00F238D7"/>
    <w:rsid w:val="00F23A43"/>
    <w:rsid w:val="00F24735"/>
    <w:rsid w:val="00F24BCC"/>
    <w:rsid w:val="00F265A8"/>
    <w:rsid w:val="00F26652"/>
    <w:rsid w:val="00F273D9"/>
    <w:rsid w:val="00F27611"/>
    <w:rsid w:val="00F30522"/>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6A39"/>
    <w:rsid w:val="00F36D60"/>
    <w:rsid w:val="00F379A8"/>
    <w:rsid w:val="00F41120"/>
    <w:rsid w:val="00F41981"/>
    <w:rsid w:val="00F41A1B"/>
    <w:rsid w:val="00F41D96"/>
    <w:rsid w:val="00F425D1"/>
    <w:rsid w:val="00F42CDC"/>
    <w:rsid w:val="00F42D11"/>
    <w:rsid w:val="00F42EB2"/>
    <w:rsid w:val="00F42EB7"/>
    <w:rsid w:val="00F42FDD"/>
    <w:rsid w:val="00F434FD"/>
    <w:rsid w:val="00F43AFC"/>
    <w:rsid w:val="00F44147"/>
    <w:rsid w:val="00F4450F"/>
    <w:rsid w:val="00F4488B"/>
    <w:rsid w:val="00F44F9B"/>
    <w:rsid w:val="00F459B1"/>
    <w:rsid w:val="00F45F01"/>
    <w:rsid w:val="00F4634D"/>
    <w:rsid w:val="00F46777"/>
    <w:rsid w:val="00F46E8D"/>
    <w:rsid w:val="00F47056"/>
    <w:rsid w:val="00F4711D"/>
    <w:rsid w:val="00F4727D"/>
    <w:rsid w:val="00F47724"/>
    <w:rsid w:val="00F47FC3"/>
    <w:rsid w:val="00F50952"/>
    <w:rsid w:val="00F50983"/>
    <w:rsid w:val="00F50EFC"/>
    <w:rsid w:val="00F51AF5"/>
    <w:rsid w:val="00F51BF8"/>
    <w:rsid w:val="00F5202D"/>
    <w:rsid w:val="00F52986"/>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2D05"/>
    <w:rsid w:val="00F63D46"/>
    <w:rsid w:val="00F64B49"/>
    <w:rsid w:val="00F65C63"/>
    <w:rsid w:val="00F65E30"/>
    <w:rsid w:val="00F66EB1"/>
    <w:rsid w:val="00F67F3A"/>
    <w:rsid w:val="00F7088F"/>
    <w:rsid w:val="00F717E2"/>
    <w:rsid w:val="00F7212A"/>
    <w:rsid w:val="00F74355"/>
    <w:rsid w:val="00F7694E"/>
    <w:rsid w:val="00F76FD3"/>
    <w:rsid w:val="00F776B8"/>
    <w:rsid w:val="00F8087A"/>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0BCC"/>
    <w:rsid w:val="00F916E8"/>
    <w:rsid w:val="00F92AA3"/>
    <w:rsid w:val="00F92BED"/>
    <w:rsid w:val="00F945F1"/>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4B"/>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1477"/>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3D16"/>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0B4"/>
    <w:rsid w:val="00FE69B9"/>
    <w:rsid w:val="00FE703E"/>
    <w:rsid w:val="00FE75AB"/>
    <w:rsid w:val="00FE7618"/>
    <w:rsid w:val="00FF114E"/>
    <w:rsid w:val="00FF1213"/>
    <w:rsid w:val="00FF1371"/>
    <w:rsid w:val="00FF15F7"/>
    <w:rsid w:val="00FF2065"/>
    <w:rsid w:val="00FF3C3C"/>
    <w:rsid w:val="00FF3C8C"/>
    <w:rsid w:val="00FF3E2D"/>
    <w:rsid w:val="00FF3EDB"/>
    <w:rsid w:val="00FF4122"/>
    <w:rsid w:val="00FF4958"/>
    <w:rsid w:val="00FF502F"/>
    <w:rsid w:val="00FF5476"/>
    <w:rsid w:val="00FF608B"/>
    <w:rsid w:val="00FF6151"/>
    <w:rsid w:val="00FF7113"/>
    <w:rsid w:val="00FF7414"/>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991C0B"/>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71387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 w:type="character" w:customStyle="1" w:styleId="Pealkiri4Mrk">
    <w:name w:val="Pealkiri 4 Märk"/>
    <w:basedOn w:val="Liguvaikefont"/>
    <w:link w:val="Pealkiri4"/>
    <w:semiHidden/>
    <w:rsid w:val="00713875"/>
    <w:rPr>
      <w:rFonts w:asciiTheme="majorHAnsi" w:eastAsiaTheme="majorEastAsia" w:hAnsiTheme="majorHAnsi" w:cstheme="majorBidi"/>
      <w:i/>
      <w:iCs/>
      <w:color w:val="365F91" w:themeColor="accent1" w:themeShade="B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132338">
      <w:bodyDiv w:val="1"/>
      <w:marLeft w:val="0"/>
      <w:marRight w:val="0"/>
      <w:marTop w:val="0"/>
      <w:marBottom w:val="0"/>
      <w:divBdr>
        <w:top w:val="none" w:sz="0" w:space="0" w:color="auto"/>
        <w:left w:val="none" w:sz="0" w:space="0" w:color="auto"/>
        <w:bottom w:val="none" w:sz="0" w:space="0" w:color="auto"/>
        <w:right w:val="none" w:sz="0" w:space="0" w:color="auto"/>
      </w:divBdr>
    </w:div>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597717015">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llu.alatsei@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1937</TotalTime>
  <Pages>5</Pages>
  <Words>2068</Words>
  <Characters>11997</Characters>
  <Application>Microsoft Office Word</Application>
  <DocSecurity>0</DocSecurity>
  <Lines>99</Lines>
  <Paragraphs>28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14037</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1736</cp:revision>
  <cp:lastPrinted>2009-10-14T12:22:00Z</cp:lastPrinted>
  <dcterms:created xsi:type="dcterms:W3CDTF">2023-08-14T09:20:00Z</dcterms:created>
  <dcterms:modified xsi:type="dcterms:W3CDTF">2025-10-28T13:39:00Z</dcterms:modified>
</cp:coreProperties>
</file>